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12" w:rsidRPr="00E35135" w:rsidRDefault="00E07221" w:rsidP="00C979B7">
      <w:pPr>
        <w:rPr>
          <w:highlight w:val="yellow"/>
        </w:rPr>
      </w:pPr>
      <w:r w:rsidRPr="00E35135">
        <w:rPr>
          <w:noProof/>
          <w:highlight w:val="yellow"/>
          <w:lang w:eastAsia="pl-PL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page">
              <wp:posOffset>-87275</wp:posOffset>
            </wp:positionH>
            <wp:positionV relativeFrom="paragraph">
              <wp:posOffset>-800081</wp:posOffset>
            </wp:positionV>
            <wp:extent cx="7540699" cy="10664456"/>
            <wp:effectExtent l="19050" t="0" r="3101" b="0"/>
            <wp:wrapNone/>
            <wp:docPr id="1" name="Obraz 0" descr="papier firm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firmow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0699" cy="10664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4112" w:rsidRPr="00E35135" w:rsidRDefault="008F4112" w:rsidP="00C979B7">
      <w:pPr>
        <w:rPr>
          <w:highlight w:val="yellow"/>
        </w:rPr>
      </w:pPr>
    </w:p>
    <w:p w:rsidR="000E25C8" w:rsidRPr="00E35135" w:rsidRDefault="000E25C8" w:rsidP="000E25C8">
      <w:pPr>
        <w:pStyle w:val="Nagwek1"/>
        <w:rPr>
          <w:color w:val="FFFFFF" w:themeColor="background1"/>
        </w:rPr>
      </w:pPr>
      <w:bookmarkStart w:id="0" w:name="_Toc484681954"/>
      <w:bookmarkStart w:id="1" w:name="_Toc518971097"/>
      <w:r w:rsidRPr="00E35135">
        <w:rPr>
          <w:color w:val="FFFFFF" w:themeColor="background1"/>
        </w:rPr>
        <w:t>STRONA TYTUŁOWA</w:t>
      </w:r>
      <w:bookmarkEnd w:id="0"/>
      <w:bookmarkEnd w:id="1"/>
    </w:p>
    <w:tbl>
      <w:tblPr>
        <w:tblStyle w:val="Tabela-Siatka"/>
        <w:tblW w:w="9753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15"/>
        <w:gridCol w:w="596"/>
        <w:gridCol w:w="7342"/>
      </w:tblGrid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RODZAJ</w:t>
            </w:r>
            <w:r w:rsidRPr="00E35135">
              <w:rPr>
                <w:color w:val="A6A6A6" w:themeColor="background1" w:themeShade="A6"/>
                <w:sz w:val="26"/>
                <w:szCs w:val="26"/>
              </w:rPr>
              <w:br/>
              <w:t>OPRACOWANIA</w:t>
            </w:r>
          </w:p>
        </w:tc>
        <w:tc>
          <w:tcPr>
            <w:tcW w:w="7342" w:type="dxa"/>
            <w:vAlign w:val="center"/>
          </w:tcPr>
          <w:p w:rsidR="000E25C8" w:rsidRPr="00E35135" w:rsidRDefault="000E25C8" w:rsidP="00ED154A">
            <w:pPr>
              <w:rPr>
                <w:sz w:val="26"/>
                <w:szCs w:val="26"/>
              </w:rPr>
            </w:pPr>
            <w:r w:rsidRPr="00E35135">
              <w:rPr>
                <w:sz w:val="26"/>
                <w:szCs w:val="26"/>
              </w:rPr>
              <w:t xml:space="preserve">PROJEKT  </w:t>
            </w:r>
            <w:r w:rsidR="00ED154A">
              <w:rPr>
                <w:sz w:val="26"/>
                <w:szCs w:val="26"/>
              </w:rPr>
              <w:t>WYKONAWCZY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/>
        </w:tc>
      </w:tr>
      <w:tr w:rsidR="000E25C8" w:rsidRPr="00E35135" w:rsidTr="00ED154A">
        <w:tc>
          <w:tcPr>
            <w:tcW w:w="2411" w:type="dxa"/>
            <w:gridSpan w:val="2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TEMAT</w:t>
            </w:r>
          </w:p>
        </w:tc>
        <w:tc>
          <w:tcPr>
            <w:tcW w:w="7342" w:type="dxa"/>
            <w:vAlign w:val="center"/>
          </w:tcPr>
          <w:p w:rsidR="000E25C8" w:rsidRPr="00E35135" w:rsidRDefault="00ED154A" w:rsidP="00E12265">
            <w:r>
              <w:rPr>
                <w:sz w:val="26"/>
                <w:szCs w:val="26"/>
              </w:rPr>
              <w:t>Przebudowa, rozbudowa i zmiana sposobu użytkowania budynku szkoły podstawowej</w:t>
            </w:r>
            <w:r w:rsidR="00C4769C">
              <w:rPr>
                <w:sz w:val="26"/>
                <w:szCs w:val="26"/>
              </w:rPr>
              <w:t xml:space="preserve"> na żłobek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/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jc w:val="right"/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 xml:space="preserve">KATEGORIA </w:t>
            </w:r>
          </w:p>
        </w:tc>
        <w:tc>
          <w:tcPr>
            <w:tcW w:w="7342" w:type="dxa"/>
            <w:vAlign w:val="center"/>
          </w:tcPr>
          <w:p w:rsidR="000E25C8" w:rsidRPr="00E35135" w:rsidRDefault="000E25C8" w:rsidP="00B544F9">
            <w:r w:rsidRPr="00E35135">
              <w:t>IX</w:t>
            </w:r>
          </w:p>
        </w:tc>
      </w:tr>
      <w:tr w:rsidR="000E25C8" w:rsidRPr="00E35135" w:rsidTr="00ED154A">
        <w:tc>
          <w:tcPr>
            <w:tcW w:w="2411" w:type="dxa"/>
            <w:gridSpan w:val="2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>
            <w:pPr>
              <w:rPr>
                <w:sz w:val="26"/>
                <w:szCs w:val="26"/>
              </w:rPr>
            </w:pPr>
          </w:p>
        </w:tc>
      </w:tr>
      <w:tr w:rsidR="000E25C8" w:rsidRPr="00E35135" w:rsidTr="00ED154A">
        <w:tc>
          <w:tcPr>
            <w:tcW w:w="2411" w:type="dxa"/>
            <w:gridSpan w:val="2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ADRES</w:t>
            </w:r>
          </w:p>
        </w:tc>
        <w:tc>
          <w:tcPr>
            <w:tcW w:w="7342" w:type="dxa"/>
            <w:vAlign w:val="center"/>
          </w:tcPr>
          <w:p w:rsidR="000E25C8" w:rsidRPr="00E35135" w:rsidRDefault="00C4769C" w:rsidP="00BE28D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58-260 Bielawa, ul. Wolności 39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jc w:val="right"/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/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LOKALIZACJA</w:t>
            </w:r>
          </w:p>
        </w:tc>
        <w:tc>
          <w:tcPr>
            <w:tcW w:w="7342" w:type="dxa"/>
            <w:vAlign w:val="center"/>
          </w:tcPr>
          <w:p w:rsidR="000E25C8" w:rsidRPr="00E35135" w:rsidRDefault="00C4769C" w:rsidP="00E7790A">
            <w:r>
              <w:rPr>
                <w:sz w:val="26"/>
                <w:szCs w:val="26"/>
              </w:rPr>
              <w:t>Bielawa, dz. nr 279/2, AM-7, obręb południe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>
            <w:pPr>
              <w:rPr>
                <w:sz w:val="26"/>
                <w:szCs w:val="26"/>
              </w:rPr>
            </w:pP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INWESTOR</w:t>
            </w:r>
          </w:p>
        </w:tc>
        <w:tc>
          <w:tcPr>
            <w:tcW w:w="7342" w:type="dxa"/>
            <w:vAlign w:val="center"/>
          </w:tcPr>
          <w:p w:rsidR="00E7790A" w:rsidRDefault="00C4769C" w:rsidP="00E77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Gmina Bielawa</w:t>
            </w:r>
          </w:p>
          <w:p w:rsidR="00C4769C" w:rsidRPr="00E35135" w:rsidRDefault="00C4769C" w:rsidP="00E77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58-260 Bielawa, ul. Wolności 1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>
            <w:pPr>
              <w:rPr>
                <w:sz w:val="26"/>
                <w:szCs w:val="26"/>
              </w:rPr>
            </w:pP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A1087B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>
              <w:rPr>
                <w:color w:val="A6A6A6" w:themeColor="background1" w:themeShade="A6"/>
                <w:sz w:val="26"/>
                <w:szCs w:val="26"/>
              </w:rPr>
              <w:t>BRANŻA</w:t>
            </w:r>
          </w:p>
        </w:tc>
        <w:tc>
          <w:tcPr>
            <w:tcW w:w="7342" w:type="dxa"/>
            <w:vAlign w:val="center"/>
          </w:tcPr>
          <w:p w:rsidR="000E25C8" w:rsidRPr="00E35135" w:rsidRDefault="00A1087B" w:rsidP="00115B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INSTALACJE ELEKTRYCZNE</w:t>
            </w:r>
          </w:p>
        </w:tc>
      </w:tr>
      <w:tr w:rsidR="00866E8F" w:rsidRPr="00E35135" w:rsidTr="003539E6">
        <w:trPr>
          <w:trHeight w:val="62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8F" w:rsidRPr="00E35135" w:rsidRDefault="00866E8F" w:rsidP="00B544F9">
            <w:pPr>
              <w:jc w:val="center"/>
              <w:rPr>
                <w:sz w:val="20"/>
                <w:szCs w:val="20"/>
              </w:rPr>
            </w:pPr>
            <w:r w:rsidRPr="00E35135">
              <w:rPr>
                <w:sz w:val="20"/>
                <w:szCs w:val="20"/>
              </w:rPr>
              <w:t>BRANŻA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8F" w:rsidRPr="00E35135" w:rsidRDefault="00866E8F" w:rsidP="00B544F9">
            <w:pPr>
              <w:jc w:val="center"/>
              <w:rPr>
                <w:sz w:val="20"/>
                <w:szCs w:val="20"/>
              </w:rPr>
            </w:pPr>
            <w:r w:rsidRPr="00E35135">
              <w:rPr>
                <w:sz w:val="20"/>
                <w:szCs w:val="20"/>
              </w:rPr>
              <w:t>PROJEKTANT / OPRACOWANIE</w:t>
            </w:r>
          </w:p>
        </w:tc>
      </w:tr>
      <w:tr w:rsidR="00866E8F" w:rsidRPr="00E35135" w:rsidTr="008E70BC">
        <w:trPr>
          <w:trHeight w:val="1191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8F" w:rsidRPr="00E35135" w:rsidRDefault="00866E8F" w:rsidP="00B544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INSTALACJE ELEKTRYCZNE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8F" w:rsidRPr="00E35135" w:rsidRDefault="00866E8F" w:rsidP="00866E8F">
            <w:pPr>
              <w:jc w:val="center"/>
              <w:rPr>
                <w:sz w:val="20"/>
                <w:szCs w:val="20"/>
              </w:rPr>
            </w:pPr>
            <w:r w:rsidRPr="00E35135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>Piotr  Jasztal    142/02</w:t>
            </w:r>
            <w:r w:rsidRPr="00E35135">
              <w:rPr>
                <w:sz w:val="20"/>
                <w:szCs w:val="20"/>
              </w:rPr>
              <w:t>/DUW</w:t>
            </w:r>
          </w:p>
          <w:p w:rsidR="00866E8F" w:rsidRPr="00E35135" w:rsidRDefault="00866E8F" w:rsidP="007727ED">
            <w:pPr>
              <w:jc w:val="center"/>
              <w:rPr>
                <w:rFonts w:ascii="Arial Narrow" w:hAnsi="Arial Narrow" w:cs="Arial Narrow"/>
                <w:color w:val="3333FF"/>
                <w:sz w:val="14"/>
                <w:szCs w:val="14"/>
              </w:rPr>
            </w:pPr>
            <w:r w:rsidRPr="00E35135"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 xml:space="preserve">mgr inż. </w:t>
            </w:r>
            <w:r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>Piotr Jasztal</w:t>
            </w:r>
          </w:p>
          <w:p w:rsidR="00866E8F" w:rsidRPr="00E35135" w:rsidRDefault="00866E8F" w:rsidP="007727ED">
            <w:pPr>
              <w:jc w:val="center"/>
              <w:rPr>
                <w:rFonts w:ascii="Arial Narrow" w:hAnsi="Arial Narrow" w:cs="Arial Narrow"/>
                <w:color w:val="3333FF"/>
                <w:sz w:val="14"/>
                <w:szCs w:val="14"/>
              </w:rPr>
            </w:pPr>
            <w:r w:rsidRPr="00E35135">
              <w:rPr>
                <w:rFonts w:ascii="Arial Narrow" w:hAnsi="Arial Narrow" w:cs="Arial Narrow"/>
                <w:color w:val="3333FF"/>
                <w:sz w:val="14"/>
                <w:szCs w:val="14"/>
              </w:rPr>
              <w:t>uprawnienia budowlane w specjalności</w:t>
            </w:r>
          </w:p>
          <w:p w:rsidR="00866E8F" w:rsidRPr="00E35135" w:rsidRDefault="00866E8F" w:rsidP="007727ED">
            <w:pPr>
              <w:jc w:val="center"/>
              <w:rPr>
                <w:rFonts w:ascii="Arial Narrow" w:hAnsi="Arial Narrow" w:cs="Arial Narrow"/>
                <w:color w:val="3333FF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3333FF"/>
                <w:sz w:val="14"/>
                <w:szCs w:val="14"/>
              </w:rPr>
              <w:t>instalacyjno-inżynieryjnej</w:t>
            </w:r>
          </w:p>
          <w:p w:rsidR="00866E8F" w:rsidRPr="00E35135" w:rsidRDefault="00866E8F" w:rsidP="007727ED">
            <w:pPr>
              <w:jc w:val="center"/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</w:pPr>
            <w:r w:rsidRPr="00E35135">
              <w:rPr>
                <w:rFonts w:ascii="Arial Narrow" w:hAnsi="Arial Narrow" w:cs="Arial Narrow"/>
                <w:color w:val="3333FF"/>
                <w:sz w:val="14"/>
                <w:szCs w:val="14"/>
              </w:rPr>
              <w:t xml:space="preserve">do projektowania </w:t>
            </w:r>
            <w:r>
              <w:rPr>
                <w:rFonts w:ascii="Arial Narrow" w:hAnsi="Arial Narrow" w:cs="Arial Narrow"/>
                <w:color w:val="3333FF"/>
                <w:sz w:val="14"/>
                <w:szCs w:val="14"/>
              </w:rPr>
              <w:t>w zakresie instalacji elektrycznych</w:t>
            </w:r>
          </w:p>
          <w:p w:rsidR="00866E8F" w:rsidRDefault="00866E8F" w:rsidP="007727ED">
            <w:pPr>
              <w:jc w:val="center"/>
              <w:rPr>
                <w:rFonts w:ascii="Arial Narrow" w:hAnsi="Arial Narrow" w:cs="Arial Narrow"/>
                <w:b/>
                <w:color w:val="3333FF"/>
                <w:sz w:val="16"/>
                <w:szCs w:val="16"/>
              </w:rPr>
            </w:pPr>
            <w:r w:rsidRPr="00E35135"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 xml:space="preserve">nr </w:t>
            </w:r>
            <w:proofErr w:type="spellStart"/>
            <w:r w:rsidRPr="00E35135"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>upr</w:t>
            </w:r>
            <w:proofErr w:type="spellEnd"/>
            <w:r w:rsidRPr="00E35135"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 xml:space="preserve">.  </w:t>
            </w:r>
            <w:r>
              <w:rPr>
                <w:rFonts w:ascii="Arial Narrow" w:hAnsi="Arial Narrow" w:cs="Arial Narrow"/>
                <w:b/>
                <w:color w:val="3333FF"/>
                <w:sz w:val="16"/>
                <w:szCs w:val="16"/>
              </w:rPr>
              <w:t>142/02</w:t>
            </w:r>
            <w:r w:rsidRPr="00E35135">
              <w:rPr>
                <w:rFonts w:ascii="Arial Narrow" w:hAnsi="Arial Narrow" w:cs="Arial Narrow"/>
                <w:b/>
                <w:color w:val="3333FF"/>
                <w:sz w:val="16"/>
                <w:szCs w:val="16"/>
              </w:rPr>
              <w:t>/DUW</w:t>
            </w:r>
          </w:p>
          <w:p w:rsidR="00866E8F" w:rsidRPr="00E35135" w:rsidRDefault="00866E8F" w:rsidP="00B544F9">
            <w:pPr>
              <w:rPr>
                <w:sz w:val="20"/>
                <w:szCs w:val="20"/>
              </w:rPr>
            </w:pPr>
          </w:p>
        </w:tc>
      </w:tr>
      <w:tr w:rsidR="00E56219" w:rsidRPr="00E35135" w:rsidTr="00ED154A">
        <w:tc>
          <w:tcPr>
            <w:tcW w:w="2411" w:type="dxa"/>
            <w:gridSpan w:val="2"/>
            <w:vAlign w:val="center"/>
          </w:tcPr>
          <w:p w:rsidR="00F2655A" w:rsidRDefault="00F2655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F3D52" w:rsidRPr="00ED095F" w:rsidRDefault="00E56219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MIEJSCOWOŚĆ</w:t>
            </w:r>
            <w:r>
              <w:rPr>
                <w:color w:val="A6A6A6" w:themeColor="background1" w:themeShade="A6"/>
                <w:sz w:val="26"/>
                <w:szCs w:val="26"/>
              </w:rPr>
              <w:t xml:space="preserve"> I DATA</w:t>
            </w:r>
          </w:p>
        </w:tc>
        <w:tc>
          <w:tcPr>
            <w:tcW w:w="7342" w:type="dxa"/>
            <w:vAlign w:val="center"/>
          </w:tcPr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866E8F" w:rsidRDefault="00866E8F" w:rsidP="00ED095F">
            <w:pPr>
              <w:jc w:val="right"/>
              <w:rPr>
                <w:sz w:val="26"/>
                <w:szCs w:val="26"/>
              </w:rPr>
            </w:pPr>
          </w:p>
          <w:p w:rsidR="00E56219" w:rsidRPr="00E35135" w:rsidRDefault="00E56219" w:rsidP="00ED095F">
            <w:pPr>
              <w:jc w:val="right"/>
              <w:rPr>
                <w:sz w:val="26"/>
                <w:szCs w:val="26"/>
              </w:rPr>
            </w:pPr>
            <w:r w:rsidRPr="00E35135">
              <w:rPr>
                <w:sz w:val="26"/>
                <w:szCs w:val="26"/>
              </w:rPr>
              <w:t xml:space="preserve">Wrocław, </w:t>
            </w:r>
            <w:r w:rsidR="00866E8F">
              <w:rPr>
                <w:sz w:val="26"/>
                <w:szCs w:val="26"/>
              </w:rPr>
              <w:t>26 Stycznia</w:t>
            </w:r>
            <w:r w:rsidRPr="00E35135">
              <w:rPr>
                <w:sz w:val="26"/>
                <w:szCs w:val="26"/>
              </w:rPr>
              <w:t xml:space="preserve"> 201</w:t>
            </w:r>
            <w:r w:rsidR="00ED095F">
              <w:rPr>
                <w:sz w:val="26"/>
                <w:szCs w:val="26"/>
              </w:rPr>
              <w:t>8</w:t>
            </w:r>
          </w:p>
        </w:tc>
      </w:tr>
    </w:tbl>
    <w:p w:rsidR="00E411F7" w:rsidRPr="00E411F7" w:rsidRDefault="00E411F7" w:rsidP="00E411F7"/>
    <w:sectPr w:rsidR="00E411F7" w:rsidRPr="00E411F7" w:rsidSect="00CF7515">
      <w:headerReference w:type="default" r:id="rId9"/>
      <w:footerReference w:type="default" r:id="rId10"/>
      <w:pgSz w:w="11906" w:h="16838"/>
      <w:pgMar w:top="1276" w:right="1418" w:bottom="1134" w:left="1418" w:header="709" w:footer="272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54A" w:rsidRDefault="00ED154A" w:rsidP="007F3478">
      <w:pPr>
        <w:spacing w:after="0" w:line="240" w:lineRule="auto"/>
      </w:pPr>
      <w:r>
        <w:separator/>
      </w:r>
    </w:p>
  </w:endnote>
  <w:endnote w:type="continuationSeparator" w:id="1">
    <w:p w:rsidR="00ED154A" w:rsidRDefault="00ED154A" w:rsidP="007F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tarBats">
    <w:charset w:val="02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 Light">
    <w:altName w:val="Calibri Light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54A" w:rsidRPr="00725A7C" w:rsidRDefault="00E06E0F" w:rsidP="00D10B45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4" o:spid="_x0000_s6145" type="#_x0000_t32" style="position:absolute;margin-left:0;margin-top:-12.95pt;width:538.6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">
          <w10:wrap anchorx="margin"/>
        </v:shape>
      </w:pict>
    </w:r>
    <w:r w:rsidR="00ED154A" w:rsidRPr="00725A7C">
      <w:t>www.</w:t>
    </w:r>
    <w:r w:rsidR="00ED154A">
      <w:t>tek-projekt</w:t>
    </w:r>
    <w:r w:rsidR="00ED154A" w:rsidRPr="00725A7C">
      <w:t>.pl</w:t>
    </w:r>
    <w:r w:rsidR="00ED154A" w:rsidRPr="00725A7C">
      <w:ptab w:relativeTo="margin" w:alignment="center" w:leader="none"/>
    </w:r>
    <w:r w:rsidR="00ED154A" w:rsidRPr="00725A7C">
      <w:t>biuro@</w:t>
    </w:r>
    <w:r w:rsidR="00ED154A">
      <w:t>tek-projekt</w:t>
    </w:r>
    <w:r w:rsidR="00ED154A" w:rsidRPr="00725A7C">
      <w:t>.pl</w:t>
    </w:r>
    <w:r w:rsidR="00ED154A" w:rsidRPr="00725A7C">
      <w:ptab w:relativeTo="margin" w:alignment="right" w:leader="none"/>
    </w:r>
    <w:r w:rsidR="00ED154A">
      <w:t>s</w:t>
    </w:r>
    <w:r w:rsidR="00ED154A" w:rsidRPr="00725A7C">
      <w:t xml:space="preserve">trona | </w:t>
    </w:r>
    <w:r>
      <w:rPr>
        <w:noProof/>
      </w:rPr>
      <w:fldChar w:fldCharType="begin"/>
    </w:r>
    <w:r w:rsidR="00ED154A">
      <w:rPr>
        <w:noProof/>
      </w:rPr>
      <w:instrText xml:space="preserve"> PAGE   \* MERGEFORMAT </w:instrText>
    </w:r>
    <w:r>
      <w:rPr>
        <w:noProof/>
      </w:rPr>
      <w:fldChar w:fldCharType="separate"/>
    </w:r>
    <w:r w:rsidR="00A1087B">
      <w:rPr>
        <w:noProof/>
      </w:rPr>
      <w:t>1</w:t>
    </w:r>
    <w:r>
      <w:rPr>
        <w:noProof/>
      </w:rPr>
      <w:fldChar w:fldCharType="end"/>
    </w:r>
  </w:p>
  <w:p w:rsidR="00ED154A" w:rsidRPr="00D10B45" w:rsidRDefault="00ED154A" w:rsidP="00D10B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54A" w:rsidRDefault="00ED154A" w:rsidP="007F3478">
      <w:pPr>
        <w:spacing w:after="0" w:line="240" w:lineRule="auto"/>
      </w:pPr>
      <w:r>
        <w:separator/>
      </w:r>
    </w:p>
  </w:footnote>
  <w:footnote w:type="continuationSeparator" w:id="1">
    <w:p w:rsidR="00ED154A" w:rsidRDefault="00ED154A" w:rsidP="007F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54A" w:rsidRPr="00A1009C" w:rsidRDefault="00ED154A" w:rsidP="007F3478">
    <w:pPr>
      <w:pStyle w:val="Nagwek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-243840</wp:posOffset>
          </wp:positionV>
          <wp:extent cx="1635760" cy="387350"/>
          <wp:effectExtent l="19050" t="0" r="2540" b="0"/>
          <wp:wrapNone/>
          <wp:docPr id="7" name="Obraz 1" descr="adamiczka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amiczka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5760" cy="387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6E0F">
      <w:rPr>
        <w:noProof/>
        <w:sz w:val="20"/>
        <w:szCs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6" o:spid="_x0000_s6147" type="#_x0000_t32" style="position:absolute;left:0;text-align:left;margin-left:107.55pt;margin-top:-17.65pt;width:.05pt;height:2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" strokecolor="#a5a5a5 [2092]" strokeweight="2.25pt"/>
      </w:pict>
    </w:r>
    <w:r w:rsidR="00E06E0F">
      <w:rPr>
        <w:noProof/>
        <w:sz w:val="20"/>
        <w:szCs w:val="20"/>
        <w:lang w:eastAsia="pl-PL"/>
      </w:rPr>
      <w:pict>
        <v:shape id="Łącznik prosty ze strzałką 15" o:spid="_x0000_s6146" type="#_x0000_t32" style="position:absolute;left:0;text-align:left;margin-left:-27.1pt;margin-top:17.5pt;width:538.6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"/>
      </w:pict>
    </w:r>
    <w:sdt>
      <w:sdtPr>
        <w:rPr>
          <w:sz w:val="20"/>
          <w:szCs w:val="20"/>
        </w:rPr>
        <w:alias w:val="wpisz tytuł"/>
        <w:tag w:val="wpisz tytuł"/>
        <w:id w:val="1855976"/>
        <w:placeholder>
          <w:docPart w:val="D98036F3DE2D436FA6C576C6EA559790"/>
        </w:placeholder>
        <w:text/>
      </w:sdtPr>
      <w:sdtContent>
        <w:r>
          <w:rPr>
            <w:sz w:val="20"/>
            <w:szCs w:val="20"/>
          </w:rPr>
          <w:t>Projekt bazy magazynowo-suszarniczej w Nowej Woli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2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hAnsi="Times New Roman"/>
      </w:rPr>
    </w:lvl>
  </w:abstractNum>
  <w:abstractNum w:abstractNumId="4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C"/>
    <w:multiLevelType w:val="singleLevel"/>
    <w:tmpl w:val="0000000C"/>
    <w:name w:val="WW8Num12"/>
    <w:lvl w:ilvl="0"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tarBats" w:hAnsi="StarBats"/>
      </w:rPr>
    </w:lvl>
  </w:abstractNum>
  <w:abstractNum w:abstractNumId="10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/>
        <w:i/>
        <w:sz w:val="24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136"/>
        </w:tabs>
        <w:ind w:left="113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96"/>
        </w:tabs>
        <w:ind w:left="149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56"/>
        </w:tabs>
        <w:ind w:left="185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216"/>
        </w:tabs>
        <w:ind w:left="221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76"/>
        </w:tabs>
        <w:ind w:left="257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96"/>
        </w:tabs>
        <w:ind w:left="329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56"/>
        </w:tabs>
        <w:ind w:left="3656" w:hanging="360"/>
      </w:pPr>
      <w:rPr>
        <w:rFonts w:ascii="OpenSymbol" w:hAnsi="OpenSymbol" w:cs="OpenSymbol"/>
      </w:rPr>
    </w:lvl>
  </w:abstractNum>
  <w:abstractNum w:abstractNumId="12">
    <w:nsid w:val="02A346E0"/>
    <w:multiLevelType w:val="hybridMultilevel"/>
    <w:tmpl w:val="E8BE74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F75217"/>
    <w:multiLevelType w:val="hybridMultilevel"/>
    <w:tmpl w:val="1640073E"/>
    <w:lvl w:ilvl="0" w:tplc="3C12FBB6">
      <w:start w:val="1"/>
      <w:numFmt w:val="bullet"/>
      <w:lvlText w:val=""/>
      <w:lvlJc w:val="left"/>
      <w:pPr>
        <w:tabs>
          <w:tab w:val="num" w:pos="1568"/>
        </w:tabs>
        <w:ind w:left="1568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712ED4"/>
    <w:multiLevelType w:val="multilevel"/>
    <w:tmpl w:val="819EE770"/>
    <w:lvl w:ilvl="0">
      <w:start w:val="1"/>
      <w:numFmt w:val="upperRoman"/>
      <w:pStyle w:val="Nagwek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decimal"/>
      <w:pStyle w:val="Nagwek3"/>
      <w:lvlText w:val="%2.%3"/>
      <w:lvlJc w:val="right"/>
      <w:pPr>
        <w:ind w:left="1276" w:hanging="142"/>
      </w:pPr>
      <w:rPr>
        <w:rFonts w:hint="default"/>
      </w:rPr>
    </w:lvl>
    <w:lvl w:ilvl="3">
      <w:start w:val="1"/>
      <w:numFmt w:val="lowerLetter"/>
      <w:pStyle w:val="Nagwek4"/>
      <w:suff w:val="space"/>
      <w:lvlText w:val="%4)"/>
      <w:lvlJc w:val="left"/>
      <w:pPr>
        <w:ind w:left="1673" w:hanging="25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24906BB1"/>
    <w:multiLevelType w:val="hybridMultilevel"/>
    <w:tmpl w:val="F2729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61241"/>
    <w:multiLevelType w:val="hybridMultilevel"/>
    <w:tmpl w:val="17046D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45FD4"/>
    <w:multiLevelType w:val="hybridMultilevel"/>
    <w:tmpl w:val="219CCAD6"/>
    <w:lvl w:ilvl="0" w:tplc="A9862D34">
      <w:start w:val="1"/>
      <w:numFmt w:val="bullet"/>
      <w:pStyle w:val="Nagwek5"/>
      <w:lvlText w:val="-"/>
      <w:lvlJc w:val="left"/>
      <w:pPr>
        <w:ind w:left="2421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5E8B5433"/>
    <w:multiLevelType w:val="hybridMultilevel"/>
    <w:tmpl w:val="EFB81A4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F351A4F"/>
    <w:multiLevelType w:val="hybridMultilevel"/>
    <w:tmpl w:val="E09081D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15"/>
  </w:num>
  <w:num w:numId="5">
    <w:abstractNumId w:val="19"/>
  </w:num>
  <w:num w:numId="6">
    <w:abstractNumId w:val="17"/>
  </w:num>
  <w:num w:numId="7">
    <w:abstractNumId w:val="17"/>
  </w:num>
  <w:num w:numId="8">
    <w:abstractNumId w:val="1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</w:num>
  <w:num w:numId="18">
    <w:abstractNumId w:val="17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4"/>
  </w:num>
  <w:num w:numId="29">
    <w:abstractNumId w:val="16"/>
  </w:num>
  <w:num w:numId="30">
    <w:abstractNumId w:val="1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6148"/>
    <o:shapelayout v:ext="edit">
      <o:idmap v:ext="edit" data="6"/>
      <o:rules v:ext="edit">
        <o:r id="V:Rule4" type="connector" idref="#Łącznik prosty ze strzałką 6"/>
        <o:r id="V:Rule5" type="connector" idref="#Łącznik prosty ze strzałką 14"/>
        <o:r id="V:Rule6" type="connector" idref="#Łącznik prosty ze strzałką 1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739A4"/>
    <w:rsid w:val="000009F2"/>
    <w:rsid w:val="00002658"/>
    <w:rsid w:val="0000459F"/>
    <w:rsid w:val="0000488D"/>
    <w:rsid w:val="00012B55"/>
    <w:rsid w:val="0001350B"/>
    <w:rsid w:val="0001373F"/>
    <w:rsid w:val="00014786"/>
    <w:rsid w:val="000167D3"/>
    <w:rsid w:val="000179C3"/>
    <w:rsid w:val="000200B3"/>
    <w:rsid w:val="00020299"/>
    <w:rsid w:val="00022D29"/>
    <w:rsid w:val="0002302F"/>
    <w:rsid w:val="0002561A"/>
    <w:rsid w:val="00027196"/>
    <w:rsid w:val="0002749C"/>
    <w:rsid w:val="00027617"/>
    <w:rsid w:val="00030670"/>
    <w:rsid w:val="00031764"/>
    <w:rsid w:val="00032DA2"/>
    <w:rsid w:val="0003558B"/>
    <w:rsid w:val="000401A0"/>
    <w:rsid w:val="000416F8"/>
    <w:rsid w:val="00042B77"/>
    <w:rsid w:val="0004497C"/>
    <w:rsid w:val="00045925"/>
    <w:rsid w:val="00045EB3"/>
    <w:rsid w:val="00050B01"/>
    <w:rsid w:val="00051288"/>
    <w:rsid w:val="00053C66"/>
    <w:rsid w:val="00054234"/>
    <w:rsid w:val="00054D2E"/>
    <w:rsid w:val="00056CAC"/>
    <w:rsid w:val="000579BE"/>
    <w:rsid w:val="0006168E"/>
    <w:rsid w:val="0006290E"/>
    <w:rsid w:val="00064DF9"/>
    <w:rsid w:val="00066260"/>
    <w:rsid w:val="000663D5"/>
    <w:rsid w:val="00067D51"/>
    <w:rsid w:val="00071FA5"/>
    <w:rsid w:val="0007221A"/>
    <w:rsid w:val="000730AC"/>
    <w:rsid w:val="000762A7"/>
    <w:rsid w:val="00080E4B"/>
    <w:rsid w:val="000816A4"/>
    <w:rsid w:val="00081A85"/>
    <w:rsid w:val="00081E87"/>
    <w:rsid w:val="00084565"/>
    <w:rsid w:val="0008572D"/>
    <w:rsid w:val="00085FC1"/>
    <w:rsid w:val="0008752C"/>
    <w:rsid w:val="0008782F"/>
    <w:rsid w:val="000905A6"/>
    <w:rsid w:val="000933DF"/>
    <w:rsid w:val="00093426"/>
    <w:rsid w:val="0009357F"/>
    <w:rsid w:val="00093860"/>
    <w:rsid w:val="0009444E"/>
    <w:rsid w:val="00094DF3"/>
    <w:rsid w:val="00095843"/>
    <w:rsid w:val="00096212"/>
    <w:rsid w:val="00097499"/>
    <w:rsid w:val="000978D2"/>
    <w:rsid w:val="00097F44"/>
    <w:rsid w:val="000A10ED"/>
    <w:rsid w:val="000A123A"/>
    <w:rsid w:val="000A14B8"/>
    <w:rsid w:val="000A1A46"/>
    <w:rsid w:val="000A519D"/>
    <w:rsid w:val="000A5790"/>
    <w:rsid w:val="000A5ADB"/>
    <w:rsid w:val="000A5D5E"/>
    <w:rsid w:val="000A65B1"/>
    <w:rsid w:val="000B0E2E"/>
    <w:rsid w:val="000B1117"/>
    <w:rsid w:val="000B2302"/>
    <w:rsid w:val="000B4A7D"/>
    <w:rsid w:val="000B63A4"/>
    <w:rsid w:val="000B6F8A"/>
    <w:rsid w:val="000B7AF3"/>
    <w:rsid w:val="000C32D1"/>
    <w:rsid w:val="000C3E88"/>
    <w:rsid w:val="000C4749"/>
    <w:rsid w:val="000C544C"/>
    <w:rsid w:val="000C6679"/>
    <w:rsid w:val="000C67AB"/>
    <w:rsid w:val="000C6890"/>
    <w:rsid w:val="000D07FD"/>
    <w:rsid w:val="000D1040"/>
    <w:rsid w:val="000D11A0"/>
    <w:rsid w:val="000D3206"/>
    <w:rsid w:val="000D3272"/>
    <w:rsid w:val="000D4DE3"/>
    <w:rsid w:val="000D6859"/>
    <w:rsid w:val="000E16F2"/>
    <w:rsid w:val="000E1B7F"/>
    <w:rsid w:val="000E25C8"/>
    <w:rsid w:val="000E2C37"/>
    <w:rsid w:val="000E3663"/>
    <w:rsid w:val="000E43B3"/>
    <w:rsid w:val="000E44B6"/>
    <w:rsid w:val="000E4AF6"/>
    <w:rsid w:val="000E568C"/>
    <w:rsid w:val="000E6061"/>
    <w:rsid w:val="000E7433"/>
    <w:rsid w:val="000E79B0"/>
    <w:rsid w:val="000E7F07"/>
    <w:rsid w:val="000F0425"/>
    <w:rsid w:val="000F0E36"/>
    <w:rsid w:val="000F2339"/>
    <w:rsid w:val="000F52A0"/>
    <w:rsid w:val="000F533A"/>
    <w:rsid w:val="000F5415"/>
    <w:rsid w:val="000F6178"/>
    <w:rsid w:val="000F6229"/>
    <w:rsid w:val="000F6988"/>
    <w:rsid w:val="000F734F"/>
    <w:rsid w:val="00100988"/>
    <w:rsid w:val="00102C1B"/>
    <w:rsid w:val="00103835"/>
    <w:rsid w:val="00103A9E"/>
    <w:rsid w:val="00103E13"/>
    <w:rsid w:val="00103EDB"/>
    <w:rsid w:val="00104C5F"/>
    <w:rsid w:val="001051B1"/>
    <w:rsid w:val="001053CB"/>
    <w:rsid w:val="00105A3A"/>
    <w:rsid w:val="001073C2"/>
    <w:rsid w:val="001075B3"/>
    <w:rsid w:val="00110E94"/>
    <w:rsid w:val="001110D4"/>
    <w:rsid w:val="001129F5"/>
    <w:rsid w:val="00112D7C"/>
    <w:rsid w:val="00113619"/>
    <w:rsid w:val="00113F46"/>
    <w:rsid w:val="001146AD"/>
    <w:rsid w:val="00115322"/>
    <w:rsid w:val="00115B63"/>
    <w:rsid w:val="00115B78"/>
    <w:rsid w:val="00116333"/>
    <w:rsid w:val="00116A6E"/>
    <w:rsid w:val="00122474"/>
    <w:rsid w:val="001227C9"/>
    <w:rsid w:val="0012365F"/>
    <w:rsid w:val="0012493E"/>
    <w:rsid w:val="0012559D"/>
    <w:rsid w:val="001302EA"/>
    <w:rsid w:val="00131A22"/>
    <w:rsid w:val="001320B1"/>
    <w:rsid w:val="001323F0"/>
    <w:rsid w:val="00132BBA"/>
    <w:rsid w:val="00133032"/>
    <w:rsid w:val="00134EE8"/>
    <w:rsid w:val="00135F69"/>
    <w:rsid w:val="00136A4A"/>
    <w:rsid w:val="00141FE9"/>
    <w:rsid w:val="00142B4B"/>
    <w:rsid w:val="00143248"/>
    <w:rsid w:val="00143439"/>
    <w:rsid w:val="001445A4"/>
    <w:rsid w:val="00145D3B"/>
    <w:rsid w:val="0014691B"/>
    <w:rsid w:val="00151838"/>
    <w:rsid w:val="00152C6D"/>
    <w:rsid w:val="0015382B"/>
    <w:rsid w:val="00153E1B"/>
    <w:rsid w:val="00154B35"/>
    <w:rsid w:val="00155F12"/>
    <w:rsid w:val="00157DDF"/>
    <w:rsid w:val="001607EA"/>
    <w:rsid w:val="00160878"/>
    <w:rsid w:val="00161B6D"/>
    <w:rsid w:val="00162B39"/>
    <w:rsid w:val="00162BB0"/>
    <w:rsid w:val="00163DC0"/>
    <w:rsid w:val="0016495D"/>
    <w:rsid w:val="001650D8"/>
    <w:rsid w:val="00166291"/>
    <w:rsid w:val="00166927"/>
    <w:rsid w:val="00167825"/>
    <w:rsid w:val="00171131"/>
    <w:rsid w:val="00171D01"/>
    <w:rsid w:val="001725B3"/>
    <w:rsid w:val="00172B27"/>
    <w:rsid w:val="001738D9"/>
    <w:rsid w:val="00174858"/>
    <w:rsid w:val="00174A01"/>
    <w:rsid w:val="00174EAE"/>
    <w:rsid w:val="00175508"/>
    <w:rsid w:val="00175A5E"/>
    <w:rsid w:val="00181465"/>
    <w:rsid w:val="00181571"/>
    <w:rsid w:val="00181A84"/>
    <w:rsid w:val="00181B43"/>
    <w:rsid w:val="001836C9"/>
    <w:rsid w:val="00190144"/>
    <w:rsid w:val="00190DAA"/>
    <w:rsid w:val="0019188D"/>
    <w:rsid w:val="00192813"/>
    <w:rsid w:val="001946C9"/>
    <w:rsid w:val="00194A6C"/>
    <w:rsid w:val="00195B6C"/>
    <w:rsid w:val="0019678F"/>
    <w:rsid w:val="00197FA8"/>
    <w:rsid w:val="001A0C63"/>
    <w:rsid w:val="001A153D"/>
    <w:rsid w:val="001A1EA7"/>
    <w:rsid w:val="001A2556"/>
    <w:rsid w:val="001A2BC6"/>
    <w:rsid w:val="001A34D6"/>
    <w:rsid w:val="001A4E5B"/>
    <w:rsid w:val="001A5BED"/>
    <w:rsid w:val="001A62E5"/>
    <w:rsid w:val="001A63A2"/>
    <w:rsid w:val="001A63F1"/>
    <w:rsid w:val="001B2336"/>
    <w:rsid w:val="001B30D1"/>
    <w:rsid w:val="001B3C8A"/>
    <w:rsid w:val="001B4ABD"/>
    <w:rsid w:val="001B4D7F"/>
    <w:rsid w:val="001B7ECA"/>
    <w:rsid w:val="001C0394"/>
    <w:rsid w:val="001C1CD9"/>
    <w:rsid w:val="001C2A3E"/>
    <w:rsid w:val="001C3105"/>
    <w:rsid w:val="001C335B"/>
    <w:rsid w:val="001C5A42"/>
    <w:rsid w:val="001C7260"/>
    <w:rsid w:val="001C796A"/>
    <w:rsid w:val="001D0366"/>
    <w:rsid w:val="001D0497"/>
    <w:rsid w:val="001D25FC"/>
    <w:rsid w:val="001D3F7F"/>
    <w:rsid w:val="001D46B8"/>
    <w:rsid w:val="001D4C5B"/>
    <w:rsid w:val="001D4F26"/>
    <w:rsid w:val="001D55DB"/>
    <w:rsid w:val="001D6ECD"/>
    <w:rsid w:val="001D799B"/>
    <w:rsid w:val="001E2BBA"/>
    <w:rsid w:val="001E40A3"/>
    <w:rsid w:val="001E568B"/>
    <w:rsid w:val="001E5714"/>
    <w:rsid w:val="001E6A7A"/>
    <w:rsid w:val="001F26D2"/>
    <w:rsid w:val="001F2748"/>
    <w:rsid w:val="001F5282"/>
    <w:rsid w:val="001F58BE"/>
    <w:rsid w:val="001F628D"/>
    <w:rsid w:val="001F7CA3"/>
    <w:rsid w:val="001F7E42"/>
    <w:rsid w:val="0020110B"/>
    <w:rsid w:val="00202289"/>
    <w:rsid w:val="002024FD"/>
    <w:rsid w:val="00204BF5"/>
    <w:rsid w:val="00204ED1"/>
    <w:rsid w:val="00205A5D"/>
    <w:rsid w:val="00205C46"/>
    <w:rsid w:val="0021099E"/>
    <w:rsid w:val="00214791"/>
    <w:rsid w:val="002149B0"/>
    <w:rsid w:val="00214CB7"/>
    <w:rsid w:val="00216E59"/>
    <w:rsid w:val="0021703F"/>
    <w:rsid w:val="002176C8"/>
    <w:rsid w:val="00217C5C"/>
    <w:rsid w:val="0022139D"/>
    <w:rsid w:val="00222F07"/>
    <w:rsid w:val="00223D3E"/>
    <w:rsid w:val="00227F98"/>
    <w:rsid w:val="00230182"/>
    <w:rsid w:val="00230A92"/>
    <w:rsid w:val="00231A5C"/>
    <w:rsid w:val="00231F18"/>
    <w:rsid w:val="002321B2"/>
    <w:rsid w:val="00233E49"/>
    <w:rsid w:val="00235059"/>
    <w:rsid w:val="00236758"/>
    <w:rsid w:val="00236BB0"/>
    <w:rsid w:val="00236BE7"/>
    <w:rsid w:val="00252B60"/>
    <w:rsid w:val="002552A7"/>
    <w:rsid w:val="002556BA"/>
    <w:rsid w:val="00255EC4"/>
    <w:rsid w:val="00256520"/>
    <w:rsid w:val="00257E23"/>
    <w:rsid w:val="00260D31"/>
    <w:rsid w:val="002610FE"/>
    <w:rsid w:val="002613DA"/>
    <w:rsid w:val="002626E4"/>
    <w:rsid w:val="00265364"/>
    <w:rsid w:val="00267B26"/>
    <w:rsid w:val="00267B54"/>
    <w:rsid w:val="00273153"/>
    <w:rsid w:val="002742B6"/>
    <w:rsid w:val="0027539D"/>
    <w:rsid w:val="0027588F"/>
    <w:rsid w:val="0027638E"/>
    <w:rsid w:val="00277CD7"/>
    <w:rsid w:val="00277D80"/>
    <w:rsid w:val="00280750"/>
    <w:rsid w:val="00280A6C"/>
    <w:rsid w:val="00280A86"/>
    <w:rsid w:val="0028345F"/>
    <w:rsid w:val="0028371F"/>
    <w:rsid w:val="00283DF7"/>
    <w:rsid w:val="002868C3"/>
    <w:rsid w:val="00292A94"/>
    <w:rsid w:val="00293C11"/>
    <w:rsid w:val="0029606F"/>
    <w:rsid w:val="00296CAA"/>
    <w:rsid w:val="00297670"/>
    <w:rsid w:val="002A0611"/>
    <w:rsid w:val="002A2148"/>
    <w:rsid w:val="002A220B"/>
    <w:rsid w:val="002A6102"/>
    <w:rsid w:val="002A7AF3"/>
    <w:rsid w:val="002B0417"/>
    <w:rsid w:val="002B05F0"/>
    <w:rsid w:val="002B0F92"/>
    <w:rsid w:val="002B23F4"/>
    <w:rsid w:val="002B2EA0"/>
    <w:rsid w:val="002B3B19"/>
    <w:rsid w:val="002B71E0"/>
    <w:rsid w:val="002C0DC8"/>
    <w:rsid w:val="002C1584"/>
    <w:rsid w:val="002C1D0F"/>
    <w:rsid w:val="002C285E"/>
    <w:rsid w:val="002C5665"/>
    <w:rsid w:val="002C72F5"/>
    <w:rsid w:val="002D0E04"/>
    <w:rsid w:val="002D3356"/>
    <w:rsid w:val="002D4656"/>
    <w:rsid w:val="002D4EDF"/>
    <w:rsid w:val="002D5ADC"/>
    <w:rsid w:val="002D70DA"/>
    <w:rsid w:val="002D7AF1"/>
    <w:rsid w:val="002E0C3E"/>
    <w:rsid w:val="002E23D0"/>
    <w:rsid w:val="002E32EB"/>
    <w:rsid w:val="002E346D"/>
    <w:rsid w:val="002E46B9"/>
    <w:rsid w:val="002E57F2"/>
    <w:rsid w:val="002E604B"/>
    <w:rsid w:val="002E711A"/>
    <w:rsid w:val="002E78BB"/>
    <w:rsid w:val="002E7EB1"/>
    <w:rsid w:val="002F060F"/>
    <w:rsid w:val="002F16DD"/>
    <w:rsid w:val="002F29DF"/>
    <w:rsid w:val="002F2EA6"/>
    <w:rsid w:val="002F3AAB"/>
    <w:rsid w:val="00301941"/>
    <w:rsid w:val="00302D2C"/>
    <w:rsid w:val="00302F6B"/>
    <w:rsid w:val="00303D98"/>
    <w:rsid w:val="00304942"/>
    <w:rsid w:val="003054EC"/>
    <w:rsid w:val="003106E4"/>
    <w:rsid w:val="003109DE"/>
    <w:rsid w:val="003116A0"/>
    <w:rsid w:val="00311987"/>
    <w:rsid w:val="0031204B"/>
    <w:rsid w:val="0031676A"/>
    <w:rsid w:val="0032085F"/>
    <w:rsid w:val="003210E6"/>
    <w:rsid w:val="00325B1B"/>
    <w:rsid w:val="00326FA6"/>
    <w:rsid w:val="00327105"/>
    <w:rsid w:val="00327A47"/>
    <w:rsid w:val="003303D5"/>
    <w:rsid w:val="00331C6F"/>
    <w:rsid w:val="0033268C"/>
    <w:rsid w:val="00332A51"/>
    <w:rsid w:val="0033384D"/>
    <w:rsid w:val="003340A2"/>
    <w:rsid w:val="00334B30"/>
    <w:rsid w:val="00334F60"/>
    <w:rsid w:val="0033506D"/>
    <w:rsid w:val="0034059C"/>
    <w:rsid w:val="00340936"/>
    <w:rsid w:val="00340A22"/>
    <w:rsid w:val="00343466"/>
    <w:rsid w:val="003458DC"/>
    <w:rsid w:val="003469FB"/>
    <w:rsid w:val="00346F82"/>
    <w:rsid w:val="00353AD7"/>
    <w:rsid w:val="003543F5"/>
    <w:rsid w:val="00354AA8"/>
    <w:rsid w:val="00355536"/>
    <w:rsid w:val="00355CB4"/>
    <w:rsid w:val="00357A9C"/>
    <w:rsid w:val="00357D01"/>
    <w:rsid w:val="003601B0"/>
    <w:rsid w:val="0036181B"/>
    <w:rsid w:val="00361D34"/>
    <w:rsid w:val="00362875"/>
    <w:rsid w:val="00362D89"/>
    <w:rsid w:val="00364372"/>
    <w:rsid w:val="00364ACB"/>
    <w:rsid w:val="00366EB1"/>
    <w:rsid w:val="003675BC"/>
    <w:rsid w:val="003706C6"/>
    <w:rsid w:val="00370755"/>
    <w:rsid w:val="003708EA"/>
    <w:rsid w:val="00370A4F"/>
    <w:rsid w:val="00370AC5"/>
    <w:rsid w:val="003724CA"/>
    <w:rsid w:val="003731EE"/>
    <w:rsid w:val="003739FF"/>
    <w:rsid w:val="00374267"/>
    <w:rsid w:val="003750D3"/>
    <w:rsid w:val="0037533E"/>
    <w:rsid w:val="003778CE"/>
    <w:rsid w:val="003860AD"/>
    <w:rsid w:val="003865A3"/>
    <w:rsid w:val="00390E00"/>
    <w:rsid w:val="0039389D"/>
    <w:rsid w:val="00393B56"/>
    <w:rsid w:val="00394309"/>
    <w:rsid w:val="00394747"/>
    <w:rsid w:val="00394DB7"/>
    <w:rsid w:val="003961A1"/>
    <w:rsid w:val="00396832"/>
    <w:rsid w:val="003A058C"/>
    <w:rsid w:val="003A2029"/>
    <w:rsid w:val="003A219A"/>
    <w:rsid w:val="003A2C3C"/>
    <w:rsid w:val="003A30C6"/>
    <w:rsid w:val="003A530F"/>
    <w:rsid w:val="003A587D"/>
    <w:rsid w:val="003A59F7"/>
    <w:rsid w:val="003A5B54"/>
    <w:rsid w:val="003A7D2D"/>
    <w:rsid w:val="003B0C92"/>
    <w:rsid w:val="003B26B0"/>
    <w:rsid w:val="003B27D4"/>
    <w:rsid w:val="003B2EF8"/>
    <w:rsid w:val="003B4216"/>
    <w:rsid w:val="003B59F2"/>
    <w:rsid w:val="003B5BEE"/>
    <w:rsid w:val="003B6B58"/>
    <w:rsid w:val="003B6DA3"/>
    <w:rsid w:val="003C001F"/>
    <w:rsid w:val="003C01A0"/>
    <w:rsid w:val="003C07B0"/>
    <w:rsid w:val="003C156A"/>
    <w:rsid w:val="003C3299"/>
    <w:rsid w:val="003C5030"/>
    <w:rsid w:val="003C5F86"/>
    <w:rsid w:val="003C63F7"/>
    <w:rsid w:val="003C6B31"/>
    <w:rsid w:val="003C7F77"/>
    <w:rsid w:val="003D0538"/>
    <w:rsid w:val="003D23C0"/>
    <w:rsid w:val="003D2785"/>
    <w:rsid w:val="003D293B"/>
    <w:rsid w:val="003D2E92"/>
    <w:rsid w:val="003D4B32"/>
    <w:rsid w:val="003D526C"/>
    <w:rsid w:val="003D69B8"/>
    <w:rsid w:val="003E02B0"/>
    <w:rsid w:val="003E0B59"/>
    <w:rsid w:val="003E101C"/>
    <w:rsid w:val="003E2D44"/>
    <w:rsid w:val="003E3BA6"/>
    <w:rsid w:val="003E3C85"/>
    <w:rsid w:val="003E5E57"/>
    <w:rsid w:val="003E60EC"/>
    <w:rsid w:val="003E6285"/>
    <w:rsid w:val="003E75B6"/>
    <w:rsid w:val="003F0854"/>
    <w:rsid w:val="003F150A"/>
    <w:rsid w:val="003F176D"/>
    <w:rsid w:val="003F304C"/>
    <w:rsid w:val="003F4504"/>
    <w:rsid w:val="003F6378"/>
    <w:rsid w:val="003F67DE"/>
    <w:rsid w:val="0040093A"/>
    <w:rsid w:val="00401442"/>
    <w:rsid w:val="004025FC"/>
    <w:rsid w:val="00402602"/>
    <w:rsid w:val="004028C0"/>
    <w:rsid w:val="00402C1B"/>
    <w:rsid w:val="00404A9D"/>
    <w:rsid w:val="00404C6D"/>
    <w:rsid w:val="004113CA"/>
    <w:rsid w:val="00411F6C"/>
    <w:rsid w:val="00412248"/>
    <w:rsid w:val="004123B2"/>
    <w:rsid w:val="00412876"/>
    <w:rsid w:val="00412E92"/>
    <w:rsid w:val="00414EB5"/>
    <w:rsid w:val="00415DA6"/>
    <w:rsid w:val="00415E65"/>
    <w:rsid w:val="00416BAB"/>
    <w:rsid w:val="004205A6"/>
    <w:rsid w:val="00420628"/>
    <w:rsid w:val="004221BB"/>
    <w:rsid w:val="004245DA"/>
    <w:rsid w:val="004264BF"/>
    <w:rsid w:val="00426FF3"/>
    <w:rsid w:val="004273AC"/>
    <w:rsid w:val="004273D3"/>
    <w:rsid w:val="00430043"/>
    <w:rsid w:val="0043138C"/>
    <w:rsid w:val="00431505"/>
    <w:rsid w:val="004318D2"/>
    <w:rsid w:val="00431B67"/>
    <w:rsid w:val="004364A3"/>
    <w:rsid w:val="00437FDB"/>
    <w:rsid w:val="004416EC"/>
    <w:rsid w:val="00441718"/>
    <w:rsid w:val="00441ECA"/>
    <w:rsid w:val="0044252A"/>
    <w:rsid w:val="00442E82"/>
    <w:rsid w:val="00444926"/>
    <w:rsid w:val="00446309"/>
    <w:rsid w:val="004476F3"/>
    <w:rsid w:val="004512AF"/>
    <w:rsid w:val="00453EBC"/>
    <w:rsid w:val="0045531C"/>
    <w:rsid w:val="004554F8"/>
    <w:rsid w:val="00455871"/>
    <w:rsid w:val="00456165"/>
    <w:rsid w:val="00456A88"/>
    <w:rsid w:val="00461CFB"/>
    <w:rsid w:val="004620FB"/>
    <w:rsid w:val="0046311C"/>
    <w:rsid w:val="004637EC"/>
    <w:rsid w:val="00464738"/>
    <w:rsid w:val="00464FFE"/>
    <w:rsid w:val="0047019E"/>
    <w:rsid w:val="004708DC"/>
    <w:rsid w:val="00470F81"/>
    <w:rsid w:val="00472376"/>
    <w:rsid w:val="00472677"/>
    <w:rsid w:val="00472C1F"/>
    <w:rsid w:val="00473548"/>
    <w:rsid w:val="0047385A"/>
    <w:rsid w:val="00475E17"/>
    <w:rsid w:val="0047705C"/>
    <w:rsid w:val="00477673"/>
    <w:rsid w:val="00482A84"/>
    <w:rsid w:val="00485426"/>
    <w:rsid w:val="004862DC"/>
    <w:rsid w:val="004864D4"/>
    <w:rsid w:val="00486583"/>
    <w:rsid w:val="004869F0"/>
    <w:rsid w:val="00487C7A"/>
    <w:rsid w:val="0049069A"/>
    <w:rsid w:val="00493D08"/>
    <w:rsid w:val="0049450D"/>
    <w:rsid w:val="00494C17"/>
    <w:rsid w:val="00494E58"/>
    <w:rsid w:val="0049619B"/>
    <w:rsid w:val="00496800"/>
    <w:rsid w:val="004A0F51"/>
    <w:rsid w:val="004A26DF"/>
    <w:rsid w:val="004A293A"/>
    <w:rsid w:val="004A314F"/>
    <w:rsid w:val="004A6E19"/>
    <w:rsid w:val="004A733A"/>
    <w:rsid w:val="004A744F"/>
    <w:rsid w:val="004B1B3A"/>
    <w:rsid w:val="004B2B0C"/>
    <w:rsid w:val="004B4105"/>
    <w:rsid w:val="004B4B59"/>
    <w:rsid w:val="004B4DEA"/>
    <w:rsid w:val="004B67C0"/>
    <w:rsid w:val="004C0A16"/>
    <w:rsid w:val="004C2FFB"/>
    <w:rsid w:val="004C566A"/>
    <w:rsid w:val="004C724A"/>
    <w:rsid w:val="004C7502"/>
    <w:rsid w:val="004D012C"/>
    <w:rsid w:val="004D0392"/>
    <w:rsid w:val="004D0BA0"/>
    <w:rsid w:val="004D0C7E"/>
    <w:rsid w:val="004D0D59"/>
    <w:rsid w:val="004D19BC"/>
    <w:rsid w:val="004D3C92"/>
    <w:rsid w:val="004D4ED1"/>
    <w:rsid w:val="004D5B28"/>
    <w:rsid w:val="004D6767"/>
    <w:rsid w:val="004E00EF"/>
    <w:rsid w:val="004E06FC"/>
    <w:rsid w:val="004E1A09"/>
    <w:rsid w:val="004E1E45"/>
    <w:rsid w:val="004E287A"/>
    <w:rsid w:val="004E37AC"/>
    <w:rsid w:val="004E45DA"/>
    <w:rsid w:val="004E4E9D"/>
    <w:rsid w:val="004E7EBF"/>
    <w:rsid w:val="004E7FC0"/>
    <w:rsid w:val="004F19E7"/>
    <w:rsid w:val="004F26A9"/>
    <w:rsid w:val="004F2A63"/>
    <w:rsid w:val="004F30E0"/>
    <w:rsid w:val="004F3CBB"/>
    <w:rsid w:val="004F3DF8"/>
    <w:rsid w:val="00500CE1"/>
    <w:rsid w:val="00500F42"/>
    <w:rsid w:val="0050122B"/>
    <w:rsid w:val="0050128C"/>
    <w:rsid w:val="005012DC"/>
    <w:rsid w:val="00502AC5"/>
    <w:rsid w:val="00502CCA"/>
    <w:rsid w:val="00503A4E"/>
    <w:rsid w:val="00503D4C"/>
    <w:rsid w:val="0050457C"/>
    <w:rsid w:val="00504AFD"/>
    <w:rsid w:val="00505730"/>
    <w:rsid w:val="005114F7"/>
    <w:rsid w:val="005131F4"/>
    <w:rsid w:val="00513BF1"/>
    <w:rsid w:val="005146FE"/>
    <w:rsid w:val="005149CB"/>
    <w:rsid w:val="005165EE"/>
    <w:rsid w:val="0052092B"/>
    <w:rsid w:val="00520B8C"/>
    <w:rsid w:val="00521A07"/>
    <w:rsid w:val="005238D1"/>
    <w:rsid w:val="00525495"/>
    <w:rsid w:val="005268E5"/>
    <w:rsid w:val="00526BC0"/>
    <w:rsid w:val="00530434"/>
    <w:rsid w:val="0053174F"/>
    <w:rsid w:val="00532720"/>
    <w:rsid w:val="00532879"/>
    <w:rsid w:val="00532D04"/>
    <w:rsid w:val="00534269"/>
    <w:rsid w:val="00535DCC"/>
    <w:rsid w:val="00536C87"/>
    <w:rsid w:val="00541F99"/>
    <w:rsid w:val="00542199"/>
    <w:rsid w:val="00543E62"/>
    <w:rsid w:val="005444C0"/>
    <w:rsid w:val="005507C7"/>
    <w:rsid w:val="00553980"/>
    <w:rsid w:val="005566F2"/>
    <w:rsid w:val="00556CEA"/>
    <w:rsid w:val="0055742A"/>
    <w:rsid w:val="0055743E"/>
    <w:rsid w:val="00557847"/>
    <w:rsid w:val="0056074F"/>
    <w:rsid w:val="00561C68"/>
    <w:rsid w:val="00562138"/>
    <w:rsid w:val="0056367B"/>
    <w:rsid w:val="00564EB1"/>
    <w:rsid w:val="005660F3"/>
    <w:rsid w:val="00567EB7"/>
    <w:rsid w:val="00570B56"/>
    <w:rsid w:val="00570CEC"/>
    <w:rsid w:val="00571B59"/>
    <w:rsid w:val="00573C6F"/>
    <w:rsid w:val="00574F81"/>
    <w:rsid w:val="00575C49"/>
    <w:rsid w:val="00576B9D"/>
    <w:rsid w:val="0057704A"/>
    <w:rsid w:val="00580E26"/>
    <w:rsid w:val="00584C47"/>
    <w:rsid w:val="00586160"/>
    <w:rsid w:val="0059015B"/>
    <w:rsid w:val="00593C57"/>
    <w:rsid w:val="00593DC0"/>
    <w:rsid w:val="005943AA"/>
    <w:rsid w:val="00597EF9"/>
    <w:rsid w:val="005A02E1"/>
    <w:rsid w:val="005A0F60"/>
    <w:rsid w:val="005A17F1"/>
    <w:rsid w:val="005A31D8"/>
    <w:rsid w:val="005A3AA4"/>
    <w:rsid w:val="005A3C58"/>
    <w:rsid w:val="005A4D06"/>
    <w:rsid w:val="005A549D"/>
    <w:rsid w:val="005A54DF"/>
    <w:rsid w:val="005A6C87"/>
    <w:rsid w:val="005B0085"/>
    <w:rsid w:val="005B15A2"/>
    <w:rsid w:val="005B18CE"/>
    <w:rsid w:val="005B6D83"/>
    <w:rsid w:val="005C1B1D"/>
    <w:rsid w:val="005C280D"/>
    <w:rsid w:val="005C2901"/>
    <w:rsid w:val="005C3248"/>
    <w:rsid w:val="005C390B"/>
    <w:rsid w:val="005C3B30"/>
    <w:rsid w:val="005C51CD"/>
    <w:rsid w:val="005C56B2"/>
    <w:rsid w:val="005C5ECC"/>
    <w:rsid w:val="005C602E"/>
    <w:rsid w:val="005C62BF"/>
    <w:rsid w:val="005C6724"/>
    <w:rsid w:val="005D0491"/>
    <w:rsid w:val="005D15DD"/>
    <w:rsid w:val="005D20F9"/>
    <w:rsid w:val="005D2B03"/>
    <w:rsid w:val="005D3466"/>
    <w:rsid w:val="005D4932"/>
    <w:rsid w:val="005D53AA"/>
    <w:rsid w:val="005D623A"/>
    <w:rsid w:val="005E0DB7"/>
    <w:rsid w:val="005E178A"/>
    <w:rsid w:val="005E306B"/>
    <w:rsid w:val="005E306D"/>
    <w:rsid w:val="005E30C8"/>
    <w:rsid w:val="005E45C7"/>
    <w:rsid w:val="005E460E"/>
    <w:rsid w:val="005E4630"/>
    <w:rsid w:val="005E4FD3"/>
    <w:rsid w:val="005E569D"/>
    <w:rsid w:val="005E61DA"/>
    <w:rsid w:val="005E7061"/>
    <w:rsid w:val="005F0104"/>
    <w:rsid w:val="005F167C"/>
    <w:rsid w:val="005F20DC"/>
    <w:rsid w:val="005F4140"/>
    <w:rsid w:val="005F48A3"/>
    <w:rsid w:val="005F4989"/>
    <w:rsid w:val="005F5718"/>
    <w:rsid w:val="005F6050"/>
    <w:rsid w:val="005F6B7C"/>
    <w:rsid w:val="005F7A21"/>
    <w:rsid w:val="00601533"/>
    <w:rsid w:val="0060201D"/>
    <w:rsid w:val="006025EB"/>
    <w:rsid w:val="006031A5"/>
    <w:rsid w:val="00603669"/>
    <w:rsid w:val="00603B49"/>
    <w:rsid w:val="00603FAF"/>
    <w:rsid w:val="00604269"/>
    <w:rsid w:val="0060479E"/>
    <w:rsid w:val="00604E29"/>
    <w:rsid w:val="00606E03"/>
    <w:rsid w:val="00610119"/>
    <w:rsid w:val="00610F8C"/>
    <w:rsid w:val="006110A0"/>
    <w:rsid w:val="00611B7C"/>
    <w:rsid w:val="006126E1"/>
    <w:rsid w:val="00612B5D"/>
    <w:rsid w:val="00612E66"/>
    <w:rsid w:val="006144F0"/>
    <w:rsid w:val="00614E94"/>
    <w:rsid w:val="006158F8"/>
    <w:rsid w:val="0061597F"/>
    <w:rsid w:val="00616EC6"/>
    <w:rsid w:val="0062145E"/>
    <w:rsid w:val="00621FCC"/>
    <w:rsid w:val="00621FD6"/>
    <w:rsid w:val="00622C93"/>
    <w:rsid w:val="00622FC9"/>
    <w:rsid w:val="0062307F"/>
    <w:rsid w:val="00624941"/>
    <w:rsid w:val="006260F5"/>
    <w:rsid w:val="00626107"/>
    <w:rsid w:val="0062614C"/>
    <w:rsid w:val="006309F9"/>
    <w:rsid w:val="00631206"/>
    <w:rsid w:val="006358EE"/>
    <w:rsid w:val="00637763"/>
    <w:rsid w:val="00642199"/>
    <w:rsid w:val="006421D6"/>
    <w:rsid w:val="0064247C"/>
    <w:rsid w:val="006425B4"/>
    <w:rsid w:val="00647CE8"/>
    <w:rsid w:val="00650911"/>
    <w:rsid w:val="00651933"/>
    <w:rsid w:val="0065289F"/>
    <w:rsid w:val="0065344F"/>
    <w:rsid w:val="00653E8B"/>
    <w:rsid w:val="006547EC"/>
    <w:rsid w:val="006604AC"/>
    <w:rsid w:val="0066252D"/>
    <w:rsid w:val="0066254B"/>
    <w:rsid w:val="006626ED"/>
    <w:rsid w:val="006628A4"/>
    <w:rsid w:val="0066475A"/>
    <w:rsid w:val="00664EBA"/>
    <w:rsid w:val="006701EC"/>
    <w:rsid w:val="006715B3"/>
    <w:rsid w:val="00671612"/>
    <w:rsid w:val="0067167A"/>
    <w:rsid w:val="00671689"/>
    <w:rsid w:val="0067268D"/>
    <w:rsid w:val="00672D97"/>
    <w:rsid w:val="0067533D"/>
    <w:rsid w:val="006771D6"/>
    <w:rsid w:val="00681617"/>
    <w:rsid w:val="00682831"/>
    <w:rsid w:val="00683051"/>
    <w:rsid w:val="00685F18"/>
    <w:rsid w:val="00693D29"/>
    <w:rsid w:val="00695148"/>
    <w:rsid w:val="0069622E"/>
    <w:rsid w:val="00696907"/>
    <w:rsid w:val="006A1A45"/>
    <w:rsid w:val="006A4927"/>
    <w:rsid w:val="006A68FF"/>
    <w:rsid w:val="006B22F1"/>
    <w:rsid w:val="006B485E"/>
    <w:rsid w:val="006B4ED7"/>
    <w:rsid w:val="006B6F2C"/>
    <w:rsid w:val="006B6FCC"/>
    <w:rsid w:val="006B7EDE"/>
    <w:rsid w:val="006C0CE7"/>
    <w:rsid w:val="006C2AC0"/>
    <w:rsid w:val="006C2CD5"/>
    <w:rsid w:val="006C3E7A"/>
    <w:rsid w:val="006C762B"/>
    <w:rsid w:val="006C7D56"/>
    <w:rsid w:val="006D0630"/>
    <w:rsid w:val="006D107C"/>
    <w:rsid w:val="006D5BB7"/>
    <w:rsid w:val="006D6352"/>
    <w:rsid w:val="006D69AA"/>
    <w:rsid w:val="006D7FD9"/>
    <w:rsid w:val="006E0722"/>
    <w:rsid w:val="006E090C"/>
    <w:rsid w:val="006E17CA"/>
    <w:rsid w:val="006E22B5"/>
    <w:rsid w:val="006E371D"/>
    <w:rsid w:val="006E3958"/>
    <w:rsid w:val="006E5970"/>
    <w:rsid w:val="006E5986"/>
    <w:rsid w:val="006E5E3E"/>
    <w:rsid w:val="006E6F4C"/>
    <w:rsid w:val="006E738F"/>
    <w:rsid w:val="006E76A1"/>
    <w:rsid w:val="006E7923"/>
    <w:rsid w:val="006F0589"/>
    <w:rsid w:val="006F3284"/>
    <w:rsid w:val="006F3FAC"/>
    <w:rsid w:val="006F4212"/>
    <w:rsid w:val="006F55CC"/>
    <w:rsid w:val="006F6854"/>
    <w:rsid w:val="007007D6"/>
    <w:rsid w:val="00701479"/>
    <w:rsid w:val="00701608"/>
    <w:rsid w:val="00705AE5"/>
    <w:rsid w:val="00705DD0"/>
    <w:rsid w:val="00706293"/>
    <w:rsid w:val="007067E2"/>
    <w:rsid w:val="007072EF"/>
    <w:rsid w:val="00710690"/>
    <w:rsid w:val="00710CFC"/>
    <w:rsid w:val="0071164E"/>
    <w:rsid w:val="0071340C"/>
    <w:rsid w:val="00713BA9"/>
    <w:rsid w:val="00713F59"/>
    <w:rsid w:val="00714872"/>
    <w:rsid w:val="007156BB"/>
    <w:rsid w:val="00720B64"/>
    <w:rsid w:val="007217B8"/>
    <w:rsid w:val="00723892"/>
    <w:rsid w:val="00727A07"/>
    <w:rsid w:val="00732522"/>
    <w:rsid w:val="007336E7"/>
    <w:rsid w:val="00737EEA"/>
    <w:rsid w:val="00741B54"/>
    <w:rsid w:val="00741D22"/>
    <w:rsid w:val="00742007"/>
    <w:rsid w:val="00742AF9"/>
    <w:rsid w:val="00742CA0"/>
    <w:rsid w:val="007446BF"/>
    <w:rsid w:val="00746215"/>
    <w:rsid w:val="0074741C"/>
    <w:rsid w:val="00750D3B"/>
    <w:rsid w:val="00750F5B"/>
    <w:rsid w:val="00752EF7"/>
    <w:rsid w:val="00752F5F"/>
    <w:rsid w:val="00753217"/>
    <w:rsid w:val="007541E1"/>
    <w:rsid w:val="00755709"/>
    <w:rsid w:val="00755A12"/>
    <w:rsid w:val="00756151"/>
    <w:rsid w:val="007571DD"/>
    <w:rsid w:val="007609C7"/>
    <w:rsid w:val="00760E04"/>
    <w:rsid w:val="00761177"/>
    <w:rsid w:val="0076146A"/>
    <w:rsid w:val="00761A6A"/>
    <w:rsid w:val="00761DDD"/>
    <w:rsid w:val="007628B8"/>
    <w:rsid w:val="00762A7E"/>
    <w:rsid w:val="00770704"/>
    <w:rsid w:val="00770DCA"/>
    <w:rsid w:val="00771887"/>
    <w:rsid w:val="007727ED"/>
    <w:rsid w:val="00772C0D"/>
    <w:rsid w:val="00773CA1"/>
    <w:rsid w:val="00774F6C"/>
    <w:rsid w:val="00775F18"/>
    <w:rsid w:val="00777732"/>
    <w:rsid w:val="00782725"/>
    <w:rsid w:val="00783EE9"/>
    <w:rsid w:val="00784A2C"/>
    <w:rsid w:val="00785125"/>
    <w:rsid w:val="00785286"/>
    <w:rsid w:val="00790194"/>
    <w:rsid w:val="0079184F"/>
    <w:rsid w:val="00793450"/>
    <w:rsid w:val="00793A84"/>
    <w:rsid w:val="00796394"/>
    <w:rsid w:val="00796AE3"/>
    <w:rsid w:val="00796E1B"/>
    <w:rsid w:val="007A07CA"/>
    <w:rsid w:val="007A07DD"/>
    <w:rsid w:val="007A0E83"/>
    <w:rsid w:val="007A0FB3"/>
    <w:rsid w:val="007A1FD8"/>
    <w:rsid w:val="007A24D1"/>
    <w:rsid w:val="007A3474"/>
    <w:rsid w:val="007A3DBA"/>
    <w:rsid w:val="007A3E55"/>
    <w:rsid w:val="007A4CC4"/>
    <w:rsid w:val="007A7824"/>
    <w:rsid w:val="007A7D31"/>
    <w:rsid w:val="007B07A3"/>
    <w:rsid w:val="007B297C"/>
    <w:rsid w:val="007B2A55"/>
    <w:rsid w:val="007B744A"/>
    <w:rsid w:val="007C149C"/>
    <w:rsid w:val="007C2288"/>
    <w:rsid w:val="007C79D6"/>
    <w:rsid w:val="007D0B09"/>
    <w:rsid w:val="007D0C6E"/>
    <w:rsid w:val="007D3DD4"/>
    <w:rsid w:val="007D474C"/>
    <w:rsid w:val="007D5370"/>
    <w:rsid w:val="007D73EE"/>
    <w:rsid w:val="007E018C"/>
    <w:rsid w:val="007E1700"/>
    <w:rsid w:val="007E2E0B"/>
    <w:rsid w:val="007E4441"/>
    <w:rsid w:val="007E454F"/>
    <w:rsid w:val="007E4EFD"/>
    <w:rsid w:val="007E7543"/>
    <w:rsid w:val="007F1078"/>
    <w:rsid w:val="007F1566"/>
    <w:rsid w:val="007F26B6"/>
    <w:rsid w:val="007F3478"/>
    <w:rsid w:val="007F7103"/>
    <w:rsid w:val="0080042F"/>
    <w:rsid w:val="00800D04"/>
    <w:rsid w:val="00803E52"/>
    <w:rsid w:val="00804830"/>
    <w:rsid w:val="00804A68"/>
    <w:rsid w:val="00807E84"/>
    <w:rsid w:val="008119A3"/>
    <w:rsid w:val="00812870"/>
    <w:rsid w:val="00813407"/>
    <w:rsid w:val="00814541"/>
    <w:rsid w:val="0081457F"/>
    <w:rsid w:val="00815A65"/>
    <w:rsid w:val="00820841"/>
    <w:rsid w:val="00820909"/>
    <w:rsid w:val="00821F77"/>
    <w:rsid w:val="00822524"/>
    <w:rsid w:val="00822A2D"/>
    <w:rsid w:val="0082317F"/>
    <w:rsid w:val="008233FE"/>
    <w:rsid w:val="008238EC"/>
    <w:rsid w:val="00823F4B"/>
    <w:rsid w:val="00824881"/>
    <w:rsid w:val="00824C31"/>
    <w:rsid w:val="0082649F"/>
    <w:rsid w:val="008272BA"/>
    <w:rsid w:val="00827AA1"/>
    <w:rsid w:val="00827F0E"/>
    <w:rsid w:val="00830D88"/>
    <w:rsid w:val="00832BD7"/>
    <w:rsid w:val="008338E7"/>
    <w:rsid w:val="00834B0E"/>
    <w:rsid w:val="008361D3"/>
    <w:rsid w:val="00836510"/>
    <w:rsid w:val="00836F95"/>
    <w:rsid w:val="00837A40"/>
    <w:rsid w:val="00840030"/>
    <w:rsid w:val="00840582"/>
    <w:rsid w:val="00841202"/>
    <w:rsid w:val="00841729"/>
    <w:rsid w:val="008431A6"/>
    <w:rsid w:val="00844145"/>
    <w:rsid w:val="008449AC"/>
    <w:rsid w:val="00845061"/>
    <w:rsid w:val="00846071"/>
    <w:rsid w:val="008467BC"/>
    <w:rsid w:val="0084686F"/>
    <w:rsid w:val="00847993"/>
    <w:rsid w:val="008501B8"/>
    <w:rsid w:val="00852C71"/>
    <w:rsid w:val="00853126"/>
    <w:rsid w:val="00853AE7"/>
    <w:rsid w:val="00853B8D"/>
    <w:rsid w:val="0085495B"/>
    <w:rsid w:val="008571A2"/>
    <w:rsid w:val="008571B4"/>
    <w:rsid w:val="00857D6B"/>
    <w:rsid w:val="008608F1"/>
    <w:rsid w:val="00860D90"/>
    <w:rsid w:val="00862822"/>
    <w:rsid w:val="008631AD"/>
    <w:rsid w:val="008658A2"/>
    <w:rsid w:val="00866E8F"/>
    <w:rsid w:val="00867B6F"/>
    <w:rsid w:val="00867EBA"/>
    <w:rsid w:val="00871818"/>
    <w:rsid w:val="0087355D"/>
    <w:rsid w:val="00877AB0"/>
    <w:rsid w:val="0088009C"/>
    <w:rsid w:val="008832AF"/>
    <w:rsid w:val="00883573"/>
    <w:rsid w:val="008837FF"/>
    <w:rsid w:val="00885642"/>
    <w:rsid w:val="00891088"/>
    <w:rsid w:val="00892CA6"/>
    <w:rsid w:val="00892E1F"/>
    <w:rsid w:val="0089395C"/>
    <w:rsid w:val="00894811"/>
    <w:rsid w:val="0089508F"/>
    <w:rsid w:val="008966DC"/>
    <w:rsid w:val="0089740E"/>
    <w:rsid w:val="008A14FB"/>
    <w:rsid w:val="008A16B5"/>
    <w:rsid w:val="008A1CE9"/>
    <w:rsid w:val="008A3DED"/>
    <w:rsid w:val="008A4387"/>
    <w:rsid w:val="008A5305"/>
    <w:rsid w:val="008A7EC2"/>
    <w:rsid w:val="008B097B"/>
    <w:rsid w:val="008B0C5C"/>
    <w:rsid w:val="008B0E57"/>
    <w:rsid w:val="008B4E08"/>
    <w:rsid w:val="008B5AE2"/>
    <w:rsid w:val="008B666D"/>
    <w:rsid w:val="008B78DB"/>
    <w:rsid w:val="008C1C7B"/>
    <w:rsid w:val="008C2640"/>
    <w:rsid w:val="008C271A"/>
    <w:rsid w:val="008C2F5D"/>
    <w:rsid w:val="008C3097"/>
    <w:rsid w:val="008C3910"/>
    <w:rsid w:val="008C3E35"/>
    <w:rsid w:val="008C61B0"/>
    <w:rsid w:val="008C7932"/>
    <w:rsid w:val="008C7F8C"/>
    <w:rsid w:val="008D0776"/>
    <w:rsid w:val="008D1B57"/>
    <w:rsid w:val="008D2405"/>
    <w:rsid w:val="008D2D9C"/>
    <w:rsid w:val="008D3381"/>
    <w:rsid w:val="008D7C32"/>
    <w:rsid w:val="008E439B"/>
    <w:rsid w:val="008E54D6"/>
    <w:rsid w:val="008F4112"/>
    <w:rsid w:val="008F46FD"/>
    <w:rsid w:val="008F4A15"/>
    <w:rsid w:val="008F6B43"/>
    <w:rsid w:val="009009E3"/>
    <w:rsid w:val="00900E2B"/>
    <w:rsid w:val="00903F1A"/>
    <w:rsid w:val="00904A90"/>
    <w:rsid w:val="00905754"/>
    <w:rsid w:val="00910A5E"/>
    <w:rsid w:val="00913393"/>
    <w:rsid w:val="00913665"/>
    <w:rsid w:val="009146C4"/>
    <w:rsid w:val="00915E5B"/>
    <w:rsid w:val="0091630F"/>
    <w:rsid w:val="00921F10"/>
    <w:rsid w:val="00922C49"/>
    <w:rsid w:val="00923924"/>
    <w:rsid w:val="00924FB1"/>
    <w:rsid w:val="00925ED5"/>
    <w:rsid w:val="009263D1"/>
    <w:rsid w:val="00930A8C"/>
    <w:rsid w:val="00931495"/>
    <w:rsid w:val="00932A55"/>
    <w:rsid w:val="00932FA4"/>
    <w:rsid w:val="00933E10"/>
    <w:rsid w:val="00934265"/>
    <w:rsid w:val="00934618"/>
    <w:rsid w:val="00934763"/>
    <w:rsid w:val="00935AC8"/>
    <w:rsid w:val="00936F43"/>
    <w:rsid w:val="00937B35"/>
    <w:rsid w:val="009404A2"/>
    <w:rsid w:val="00940D4C"/>
    <w:rsid w:val="0094200F"/>
    <w:rsid w:val="00942E69"/>
    <w:rsid w:val="009448A7"/>
    <w:rsid w:val="009473EE"/>
    <w:rsid w:val="0094778A"/>
    <w:rsid w:val="00950BCC"/>
    <w:rsid w:val="00954C3F"/>
    <w:rsid w:val="00955D30"/>
    <w:rsid w:val="00955EBF"/>
    <w:rsid w:val="009566F5"/>
    <w:rsid w:val="00957E48"/>
    <w:rsid w:val="00963596"/>
    <w:rsid w:val="0096360C"/>
    <w:rsid w:val="009639AD"/>
    <w:rsid w:val="00964673"/>
    <w:rsid w:val="00964D18"/>
    <w:rsid w:val="00966AEB"/>
    <w:rsid w:val="0096774E"/>
    <w:rsid w:val="009702AC"/>
    <w:rsid w:val="009710AA"/>
    <w:rsid w:val="009737F4"/>
    <w:rsid w:val="00973A38"/>
    <w:rsid w:val="009747A9"/>
    <w:rsid w:val="009748BE"/>
    <w:rsid w:val="00975427"/>
    <w:rsid w:val="00976793"/>
    <w:rsid w:val="0097736D"/>
    <w:rsid w:val="009773DF"/>
    <w:rsid w:val="00980124"/>
    <w:rsid w:val="0098033B"/>
    <w:rsid w:val="0098162C"/>
    <w:rsid w:val="00982759"/>
    <w:rsid w:val="00982979"/>
    <w:rsid w:val="00982E32"/>
    <w:rsid w:val="00982E4F"/>
    <w:rsid w:val="00982E90"/>
    <w:rsid w:val="00985B39"/>
    <w:rsid w:val="00986660"/>
    <w:rsid w:val="00987C87"/>
    <w:rsid w:val="0099228C"/>
    <w:rsid w:val="00992E51"/>
    <w:rsid w:val="00993538"/>
    <w:rsid w:val="009938D1"/>
    <w:rsid w:val="00993C43"/>
    <w:rsid w:val="00994074"/>
    <w:rsid w:val="0099462E"/>
    <w:rsid w:val="00995AB5"/>
    <w:rsid w:val="00995F73"/>
    <w:rsid w:val="009961E8"/>
    <w:rsid w:val="009967C9"/>
    <w:rsid w:val="00997489"/>
    <w:rsid w:val="00997E7A"/>
    <w:rsid w:val="009A03F5"/>
    <w:rsid w:val="009A0B02"/>
    <w:rsid w:val="009A21E6"/>
    <w:rsid w:val="009A2647"/>
    <w:rsid w:val="009A302F"/>
    <w:rsid w:val="009A331F"/>
    <w:rsid w:val="009A3922"/>
    <w:rsid w:val="009A3D69"/>
    <w:rsid w:val="009A421F"/>
    <w:rsid w:val="009A43F4"/>
    <w:rsid w:val="009A514E"/>
    <w:rsid w:val="009A75EF"/>
    <w:rsid w:val="009B0253"/>
    <w:rsid w:val="009B0DF8"/>
    <w:rsid w:val="009B0E5E"/>
    <w:rsid w:val="009B250F"/>
    <w:rsid w:val="009B2C61"/>
    <w:rsid w:val="009B2E30"/>
    <w:rsid w:val="009B34ED"/>
    <w:rsid w:val="009B4E0D"/>
    <w:rsid w:val="009B6B8F"/>
    <w:rsid w:val="009B6BDA"/>
    <w:rsid w:val="009B704C"/>
    <w:rsid w:val="009B7EE1"/>
    <w:rsid w:val="009C0340"/>
    <w:rsid w:val="009C13F6"/>
    <w:rsid w:val="009C171D"/>
    <w:rsid w:val="009C1D46"/>
    <w:rsid w:val="009C2559"/>
    <w:rsid w:val="009C3415"/>
    <w:rsid w:val="009C53BB"/>
    <w:rsid w:val="009C5BD1"/>
    <w:rsid w:val="009C5E7A"/>
    <w:rsid w:val="009C61F7"/>
    <w:rsid w:val="009C72BA"/>
    <w:rsid w:val="009C7995"/>
    <w:rsid w:val="009D12B1"/>
    <w:rsid w:val="009D3436"/>
    <w:rsid w:val="009D365D"/>
    <w:rsid w:val="009D3BAE"/>
    <w:rsid w:val="009D4C0A"/>
    <w:rsid w:val="009D6117"/>
    <w:rsid w:val="009D61C6"/>
    <w:rsid w:val="009E32C5"/>
    <w:rsid w:val="009E3731"/>
    <w:rsid w:val="009E4783"/>
    <w:rsid w:val="009E4840"/>
    <w:rsid w:val="009E506D"/>
    <w:rsid w:val="009E5685"/>
    <w:rsid w:val="009E5E79"/>
    <w:rsid w:val="009E6718"/>
    <w:rsid w:val="009E6DB2"/>
    <w:rsid w:val="009F133F"/>
    <w:rsid w:val="009F19E6"/>
    <w:rsid w:val="009F1A3D"/>
    <w:rsid w:val="009F1E3F"/>
    <w:rsid w:val="009F43A2"/>
    <w:rsid w:val="009F4706"/>
    <w:rsid w:val="009F4B84"/>
    <w:rsid w:val="009F5815"/>
    <w:rsid w:val="009F647C"/>
    <w:rsid w:val="009F6A03"/>
    <w:rsid w:val="009F77F3"/>
    <w:rsid w:val="009F7F89"/>
    <w:rsid w:val="00A0009B"/>
    <w:rsid w:val="00A00D8F"/>
    <w:rsid w:val="00A013CA"/>
    <w:rsid w:val="00A014D5"/>
    <w:rsid w:val="00A0166D"/>
    <w:rsid w:val="00A021CF"/>
    <w:rsid w:val="00A025E6"/>
    <w:rsid w:val="00A03EF1"/>
    <w:rsid w:val="00A066A9"/>
    <w:rsid w:val="00A06A14"/>
    <w:rsid w:val="00A0754E"/>
    <w:rsid w:val="00A07CDE"/>
    <w:rsid w:val="00A1009C"/>
    <w:rsid w:val="00A1087B"/>
    <w:rsid w:val="00A11012"/>
    <w:rsid w:val="00A1266E"/>
    <w:rsid w:val="00A15605"/>
    <w:rsid w:val="00A1594A"/>
    <w:rsid w:val="00A1607A"/>
    <w:rsid w:val="00A1705F"/>
    <w:rsid w:val="00A2039A"/>
    <w:rsid w:val="00A2203E"/>
    <w:rsid w:val="00A23124"/>
    <w:rsid w:val="00A263CE"/>
    <w:rsid w:val="00A30254"/>
    <w:rsid w:val="00A30367"/>
    <w:rsid w:val="00A354A7"/>
    <w:rsid w:val="00A37ACF"/>
    <w:rsid w:val="00A37C0E"/>
    <w:rsid w:val="00A439C7"/>
    <w:rsid w:val="00A454C1"/>
    <w:rsid w:val="00A467FE"/>
    <w:rsid w:val="00A47CE2"/>
    <w:rsid w:val="00A52287"/>
    <w:rsid w:val="00A53B80"/>
    <w:rsid w:val="00A55DA5"/>
    <w:rsid w:val="00A5723B"/>
    <w:rsid w:val="00A57EEB"/>
    <w:rsid w:val="00A60A2A"/>
    <w:rsid w:val="00A61FCB"/>
    <w:rsid w:val="00A62EAE"/>
    <w:rsid w:val="00A63FB0"/>
    <w:rsid w:val="00A64863"/>
    <w:rsid w:val="00A64EC1"/>
    <w:rsid w:val="00A70D9C"/>
    <w:rsid w:val="00A725BC"/>
    <w:rsid w:val="00A72A46"/>
    <w:rsid w:val="00A73BEC"/>
    <w:rsid w:val="00A75A02"/>
    <w:rsid w:val="00A75BED"/>
    <w:rsid w:val="00A7651D"/>
    <w:rsid w:val="00A76D2E"/>
    <w:rsid w:val="00A812DA"/>
    <w:rsid w:val="00A81595"/>
    <w:rsid w:val="00A81C3A"/>
    <w:rsid w:val="00A82573"/>
    <w:rsid w:val="00A82773"/>
    <w:rsid w:val="00A84A47"/>
    <w:rsid w:val="00A85958"/>
    <w:rsid w:val="00A93237"/>
    <w:rsid w:val="00A96A9C"/>
    <w:rsid w:val="00AA2843"/>
    <w:rsid w:val="00AA312C"/>
    <w:rsid w:val="00AA39C1"/>
    <w:rsid w:val="00AA3FCE"/>
    <w:rsid w:val="00AA7409"/>
    <w:rsid w:val="00AB17E3"/>
    <w:rsid w:val="00AB2183"/>
    <w:rsid w:val="00AB2281"/>
    <w:rsid w:val="00AB74F1"/>
    <w:rsid w:val="00AB7CBB"/>
    <w:rsid w:val="00AB7CC7"/>
    <w:rsid w:val="00AC2931"/>
    <w:rsid w:val="00AC4217"/>
    <w:rsid w:val="00AC51B7"/>
    <w:rsid w:val="00AC5BA9"/>
    <w:rsid w:val="00AC6CF6"/>
    <w:rsid w:val="00AC7249"/>
    <w:rsid w:val="00AD0EAF"/>
    <w:rsid w:val="00AD1230"/>
    <w:rsid w:val="00AD685F"/>
    <w:rsid w:val="00AD7F87"/>
    <w:rsid w:val="00AE1D6B"/>
    <w:rsid w:val="00AE1FA8"/>
    <w:rsid w:val="00AE2001"/>
    <w:rsid w:val="00AE3346"/>
    <w:rsid w:val="00AE55E5"/>
    <w:rsid w:val="00AE572E"/>
    <w:rsid w:val="00AE7A7F"/>
    <w:rsid w:val="00AF177A"/>
    <w:rsid w:val="00AF24F6"/>
    <w:rsid w:val="00AF2D4F"/>
    <w:rsid w:val="00AF40F0"/>
    <w:rsid w:val="00AF41DD"/>
    <w:rsid w:val="00AF5780"/>
    <w:rsid w:val="00AF5B21"/>
    <w:rsid w:val="00AF5D8C"/>
    <w:rsid w:val="00AF5E0E"/>
    <w:rsid w:val="00AF6401"/>
    <w:rsid w:val="00AF7074"/>
    <w:rsid w:val="00B02A48"/>
    <w:rsid w:val="00B03B57"/>
    <w:rsid w:val="00B04D6D"/>
    <w:rsid w:val="00B06A1B"/>
    <w:rsid w:val="00B07993"/>
    <w:rsid w:val="00B10225"/>
    <w:rsid w:val="00B106C0"/>
    <w:rsid w:val="00B157FF"/>
    <w:rsid w:val="00B15AA6"/>
    <w:rsid w:val="00B1731B"/>
    <w:rsid w:val="00B17427"/>
    <w:rsid w:val="00B17668"/>
    <w:rsid w:val="00B17C05"/>
    <w:rsid w:val="00B17F01"/>
    <w:rsid w:val="00B20591"/>
    <w:rsid w:val="00B22356"/>
    <w:rsid w:val="00B227B2"/>
    <w:rsid w:val="00B23A37"/>
    <w:rsid w:val="00B240E0"/>
    <w:rsid w:val="00B257E2"/>
    <w:rsid w:val="00B25970"/>
    <w:rsid w:val="00B27EF5"/>
    <w:rsid w:val="00B31AD7"/>
    <w:rsid w:val="00B320DC"/>
    <w:rsid w:val="00B32C79"/>
    <w:rsid w:val="00B336A4"/>
    <w:rsid w:val="00B3578D"/>
    <w:rsid w:val="00B3624F"/>
    <w:rsid w:val="00B36BC0"/>
    <w:rsid w:val="00B376C1"/>
    <w:rsid w:val="00B37D75"/>
    <w:rsid w:val="00B40D5B"/>
    <w:rsid w:val="00B435C8"/>
    <w:rsid w:val="00B4513D"/>
    <w:rsid w:val="00B456AD"/>
    <w:rsid w:val="00B456EA"/>
    <w:rsid w:val="00B472F4"/>
    <w:rsid w:val="00B503BF"/>
    <w:rsid w:val="00B51529"/>
    <w:rsid w:val="00B538F7"/>
    <w:rsid w:val="00B542EC"/>
    <w:rsid w:val="00B544F9"/>
    <w:rsid w:val="00B54697"/>
    <w:rsid w:val="00B5603F"/>
    <w:rsid w:val="00B56D35"/>
    <w:rsid w:val="00B57D0B"/>
    <w:rsid w:val="00B61DBC"/>
    <w:rsid w:val="00B637F2"/>
    <w:rsid w:val="00B64C5F"/>
    <w:rsid w:val="00B653C8"/>
    <w:rsid w:val="00B6718F"/>
    <w:rsid w:val="00B67643"/>
    <w:rsid w:val="00B709BB"/>
    <w:rsid w:val="00B71BBD"/>
    <w:rsid w:val="00B72408"/>
    <w:rsid w:val="00B72CB5"/>
    <w:rsid w:val="00B72F8E"/>
    <w:rsid w:val="00B7392F"/>
    <w:rsid w:val="00B75F7C"/>
    <w:rsid w:val="00B763E0"/>
    <w:rsid w:val="00B765AD"/>
    <w:rsid w:val="00B7690F"/>
    <w:rsid w:val="00B76DB3"/>
    <w:rsid w:val="00B773C6"/>
    <w:rsid w:val="00B776A7"/>
    <w:rsid w:val="00B80703"/>
    <w:rsid w:val="00B82D2D"/>
    <w:rsid w:val="00B84049"/>
    <w:rsid w:val="00B86126"/>
    <w:rsid w:val="00B93732"/>
    <w:rsid w:val="00B93A7D"/>
    <w:rsid w:val="00B94B82"/>
    <w:rsid w:val="00B96B7F"/>
    <w:rsid w:val="00B96D55"/>
    <w:rsid w:val="00B97CD5"/>
    <w:rsid w:val="00BA12B6"/>
    <w:rsid w:val="00BA2153"/>
    <w:rsid w:val="00BA21CE"/>
    <w:rsid w:val="00BA2390"/>
    <w:rsid w:val="00BA4629"/>
    <w:rsid w:val="00BA6796"/>
    <w:rsid w:val="00BA7E1C"/>
    <w:rsid w:val="00BB0F78"/>
    <w:rsid w:val="00BB23C0"/>
    <w:rsid w:val="00BB4C98"/>
    <w:rsid w:val="00BB5760"/>
    <w:rsid w:val="00BB59B0"/>
    <w:rsid w:val="00BB5F3D"/>
    <w:rsid w:val="00BB5FD5"/>
    <w:rsid w:val="00BC05A8"/>
    <w:rsid w:val="00BC2255"/>
    <w:rsid w:val="00BC35D3"/>
    <w:rsid w:val="00BC4520"/>
    <w:rsid w:val="00BC4B38"/>
    <w:rsid w:val="00BC5DAB"/>
    <w:rsid w:val="00BC5F1A"/>
    <w:rsid w:val="00BC6BBA"/>
    <w:rsid w:val="00BC6DC7"/>
    <w:rsid w:val="00BC6E10"/>
    <w:rsid w:val="00BC6F34"/>
    <w:rsid w:val="00BC6F45"/>
    <w:rsid w:val="00BC7037"/>
    <w:rsid w:val="00BD3FDD"/>
    <w:rsid w:val="00BD4102"/>
    <w:rsid w:val="00BD4134"/>
    <w:rsid w:val="00BD6315"/>
    <w:rsid w:val="00BD6434"/>
    <w:rsid w:val="00BE01CB"/>
    <w:rsid w:val="00BE28D3"/>
    <w:rsid w:val="00BE427B"/>
    <w:rsid w:val="00BE4E5B"/>
    <w:rsid w:val="00BE7872"/>
    <w:rsid w:val="00BF20E9"/>
    <w:rsid w:val="00BF2A5A"/>
    <w:rsid w:val="00BF2C5E"/>
    <w:rsid w:val="00BF4A0E"/>
    <w:rsid w:val="00BF4C57"/>
    <w:rsid w:val="00BF4CF0"/>
    <w:rsid w:val="00BF75EE"/>
    <w:rsid w:val="00C01434"/>
    <w:rsid w:val="00C01B8F"/>
    <w:rsid w:val="00C0270C"/>
    <w:rsid w:val="00C037DB"/>
    <w:rsid w:val="00C03D29"/>
    <w:rsid w:val="00C04A99"/>
    <w:rsid w:val="00C05C4A"/>
    <w:rsid w:val="00C07BBD"/>
    <w:rsid w:val="00C10D67"/>
    <w:rsid w:val="00C10FD3"/>
    <w:rsid w:val="00C12579"/>
    <w:rsid w:val="00C1259B"/>
    <w:rsid w:val="00C17C26"/>
    <w:rsid w:val="00C2025F"/>
    <w:rsid w:val="00C203D0"/>
    <w:rsid w:val="00C20E1C"/>
    <w:rsid w:val="00C210D3"/>
    <w:rsid w:val="00C22C21"/>
    <w:rsid w:val="00C2623E"/>
    <w:rsid w:val="00C30FB0"/>
    <w:rsid w:val="00C337DD"/>
    <w:rsid w:val="00C3393B"/>
    <w:rsid w:val="00C33C1E"/>
    <w:rsid w:val="00C3412E"/>
    <w:rsid w:val="00C34F42"/>
    <w:rsid w:val="00C35DFF"/>
    <w:rsid w:val="00C400FA"/>
    <w:rsid w:val="00C41022"/>
    <w:rsid w:val="00C41045"/>
    <w:rsid w:val="00C41E84"/>
    <w:rsid w:val="00C42811"/>
    <w:rsid w:val="00C42B23"/>
    <w:rsid w:val="00C432D3"/>
    <w:rsid w:val="00C4390E"/>
    <w:rsid w:val="00C45ACF"/>
    <w:rsid w:val="00C46829"/>
    <w:rsid w:val="00C4769C"/>
    <w:rsid w:val="00C502D6"/>
    <w:rsid w:val="00C50CAE"/>
    <w:rsid w:val="00C5136A"/>
    <w:rsid w:val="00C526CE"/>
    <w:rsid w:val="00C54578"/>
    <w:rsid w:val="00C54CF1"/>
    <w:rsid w:val="00C555E4"/>
    <w:rsid w:val="00C56A01"/>
    <w:rsid w:val="00C57030"/>
    <w:rsid w:val="00C57C18"/>
    <w:rsid w:val="00C63ABE"/>
    <w:rsid w:val="00C63B38"/>
    <w:rsid w:val="00C645D4"/>
    <w:rsid w:val="00C662BD"/>
    <w:rsid w:val="00C66990"/>
    <w:rsid w:val="00C66F7E"/>
    <w:rsid w:val="00C70336"/>
    <w:rsid w:val="00C70C47"/>
    <w:rsid w:val="00C71AAA"/>
    <w:rsid w:val="00C72908"/>
    <w:rsid w:val="00C73861"/>
    <w:rsid w:val="00C74B9F"/>
    <w:rsid w:val="00C7579A"/>
    <w:rsid w:val="00C801EE"/>
    <w:rsid w:val="00C806FD"/>
    <w:rsid w:val="00C809F1"/>
    <w:rsid w:val="00C82570"/>
    <w:rsid w:val="00C84106"/>
    <w:rsid w:val="00C876F8"/>
    <w:rsid w:val="00C87D8A"/>
    <w:rsid w:val="00C90E1F"/>
    <w:rsid w:val="00C921B6"/>
    <w:rsid w:val="00C9344A"/>
    <w:rsid w:val="00C961C9"/>
    <w:rsid w:val="00C979B7"/>
    <w:rsid w:val="00CA0301"/>
    <w:rsid w:val="00CA228E"/>
    <w:rsid w:val="00CA2CF2"/>
    <w:rsid w:val="00CA4174"/>
    <w:rsid w:val="00CA4B56"/>
    <w:rsid w:val="00CA514F"/>
    <w:rsid w:val="00CA5BA5"/>
    <w:rsid w:val="00CA69CF"/>
    <w:rsid w:val="00CB0506"/>
    <w:rsid w:val="00CB074B"/>
    <w:rsid w:val="00CB22A3"/>
    <w:rsid w:val="00CB5095"/>
    <w:rsid w:val="00CB5B8F"/>
    <w:rsid w:val="00CB5D17"/>
    <w:rsid w:val="00CB6672"/>
    <w:rsid w:val="00CC08F5"/>
    <w:rsid w:val="00CC11BA"/>
    <w:rsid w:val="00CC404B"/>
    <w:rsid w:val="00CC59A9"/>
    <w:rsid w:val="00CC7E84"/>
    <w:rsid w:val="00CD07CA"/>
    <w:rsid w:val="00CD0B1D"/>
    <w:rsid w:val="00CD1B14"/>
    <w:rsid w:val="00CD210D"/>
    <w:rsid w:val="00CD2C4C"/>
    <w:rsid w:val="00CD3EA8"/>
    <w:rsid w:val="00CD3EE4"/>
    <w:rsid w:val="00CD43E0"/>
    <w:rsid w:val="00CD487F"/>
    <w:rsid w:val="00CD4B58"/>
    <w:rsid w:val="00CD6DE6"/>
    <w:rsid w:val="00CD7D8E"/>
    <w:rsid w:val="00CE01C5"/>
    <w:rsid w:val="00CE023B"/>
    <w:rsid w:val="00CE36D2"/>
    <w:rsid w:val="00CE4B69"/>
    <w:rsid w:val="00CE4B90"/>
    <w:rsid w:val="00CE551D"/>
    <w:rsid w:val="00CE651A"/>
    <w:rsid w:val="00CE65A5"/>
    <w:rsid w:val="00CE776F"/>
    <w:rsid w:val="00CE7A1D"/>
    <w:rsid w:val="00CE7AB6"/>
    <w:rsid w:val="00CE7F77"/>
    <w:rsid w:val="00CF319E"/>
    <w:rsid w:val="00CF4953"/>
    <w:rsid w:val="00CF5F26"/>
    <w:rsid w:val="00CF7515"/>
    <w:rsid w:val="00CF7A1B"/>
    <w:rsid w:val="00D00422"/>
    <w:rsid w:val="00D00DA8"/>
    <w:rsid w:val="00D017D0"/>
    <w:rsid w:val="00D020D3"/>
    <w:rsid w:val="00D02419"/>
    <w:rsid w:val="00D04371"/>
    <w:rsid w:val="00D04664"/>
    <w:rsid w:val="00D04CF9"/>
    <w:rsid w:val="00D05161"/>
    <w:rsid w:val="00D055B9"/>
    <w:rsid w:val="00D05619"/>
    <w:rsid w:val="00D069CD"/>
    <w:rsid w:val="00D06A59"/>
    <w:rsid w:val="00D071FB"/>
    <w:rsid w:val="00D07306"/>
    <w:rsid w:val="00D10300"/>
    <w:rsid w:val="00D10B45"/>
    <w:rsid w:val="00D10C17"/>
    <w:rsid w:val="00D11EA6"/>
    <w:rsid w:val="00D11EF7"/>
    <w:rsid w:val="00D11F77"/>
    <w:rsid w:val="00D132EB"/>
    <w:rsid w:val="00D135D5"/>
    <w:rsid w:val="00D13696"/>
    <w:rsid w:val="00D13BF0"/>
    <w:rsid w:val="00D164F5"/>
    <w:rsid w:val="00D16FFB"/>
    <w:rsid w:val="00D17116"/>
    <w:rsid w:val="00D21591"/>
    <w:rsid w:val="00D24DEA"/>
    <w:rsid w:val="00D256B8"/>
    <w:rsid w:val="00D26580"/>
    <w:rsid w:val="00D277CF"/>
    <w:rsid w:val="00D31CD2"/>
    <w:rsid w:val="00D34057"/>
    <w:rsid w:val="00D34E70"/>
    <w:rsid w:val="00D358CF"/>
    <w:rsid w:val="00D363FD"/>
    <w:rsid w:val="00D43B46"/>
    <w:rsid w:val="00D47050"/>
    <w:rsid w:val="00D50DC8"/>
    <w:rsid w:val="00D514C4"/>
    <w:rsid w:val="00D52CBD"/>
    <w:rsid w:val="00D53F43"/>
    <w:rsid w:val="00D54ACF"/>
    <w:rsid w:val="00D55EE7"/>
    <w:rsid w:val="00D566D0"/>
    <w:rsid w:val="00D56885"/>
    <w:rsid w:val="00D60B24"/>
    <w:rsid w:val="00D60E65"/>
    <w:rsid w:val="00D61452"/>
    <w:rsid w:val="00D6453B"/>
    <w:rsid w:val="00D65B90"/>
    <w:rsid w:val="00D724EE"/>
    <w:rsid w:val="00D7349A"/>
    <w:rsid w:val="00D7448A"/>
    <w:rsid w:val="00D76CCC"/>
    <w:rsid w:val="00D77E2A"/>
    <w:rsid w:val="00D81F06"/>
    <w:rsid w:val="00D81F4C"/>
    <w:rsid w:val="00D82C68"/>
    <w:rsid w:val="00D82F52"/>
    <w:rsid w:val="00D832DF"/>
    <w:rsid w:val="00D85C7A"/>
    <w:rsid w:val="00D85FAD"/>
    <w:rsid w:val="00D86263"/>
    <w:rsid w:val="00D8626F"/>
    <w:rsid w:val="00D90AA8"/>
    <w:rsid w:val="00D91AAC"/>
    <w:rsid w:val="00D91E32"/>
    <w:rsid w:val="00D924D4"/>
    <w:rsid w:val="00D92B7A"/>
    <w:rsid w:val="00D9509C"/>
    <w:rsid w:val="00D97610"/>
    <w:rsid w:val="00DA0486"/>
    <w:rsid w:val="00DA138E"/>
    <w:rsid w:val="00DA1DE3"/>
    <w:rsid w:val="00DA534A"/>
    <w:rsid w:val="00DA59C5"/>
    <w:rsid w:val="00DA714B"/>
    <w:rsid w:val="00DA71B0"/>
    <w:rsid w:val="00DB00C8"/>
    <w:rsid w:val="00DB0672"/>
    <w:rsid w:val="00DB144E"/>
    <w:rsid w:val="00DB1542"/>
    <w:rsid w:val="00DB3471"/>
    <w:rsid w:val="00DB38C5"/>
    <w:rsid w:val="00DB39BF"/>
    <w:rsid w:val="00DB3AA1"/>
    <w:rsid w:val="00DB424D"/>
    <w:rsid w:val="00DB4ADA"/>
    <w:rsid w:val="00DB64EC"/>
    <w:rsid w:val="00DB7275"/>
    <w:rsid w:val="00DC1ABA"/>
    <w:rsid w:val="00DC286E"/>
    <w:rsid w:val="00DC4AE3"/>
    <w:rsid w:val="00DC5A65"/>
    <w:rsid w:val="00DC7488"/>
    <w:rsid w:val="00DD0449"/>
    <w:rsid w:val="00DD1513"/>
    <w:rsid w:val="00DD4A4E"/>
    <w:rsid w:val="00DD5135"/>
    <w:rsid w:val="00DD603E"/>
    <w:rsid w:val="00DD663C"/>
    <w:rsid w:val="00DD7DA0"/>
    <w:rsid w:val="00DE00A6"/>
    <w:rsid w:val="00DE0DC7"/>
    <w:rsid w:val="00DE1156"/>
    <w:rsid w:val="00DE135B"/>
    <w:rsid w:val="00DE1426"/>
    <w:rsid w:val="00DE44EB"/>
    <w:rsid w:val="00DE511D"/>
    <w:rsid w:val="00DE79FB"/>
    <w:rsid w:val="00DF0D00"/>
    <w:rsid w:val="00DF0E89"/>
    <w:rsid w:val="00DF1672"/>
    <w:rsid w:val="00DF1A80"/>
    <w:rsid w:val="00DF4642"/>
    <w:rsid w:val="00DF50E7"/>
    <w:rsid w:val="00DF63FA"/>
    <w:rsid w:val="00DF6A37"/>
    <w:rsid w:val="00DF760C"/>
    <w:rsid w:val="00DF7881"/>
    <w:rsid w:val="00E0048A"/>
    <w:rsid w:val="00E0211E"/>
    <w:rsid w:val="00E0381A"/>
    <w:rsid w:val="00E06E0F"/>
    <w:rsid w:val="00E07221"/>
    <w:rsid w:val="00E076FD"/>
    <w:rsid w:val="00E1103C"/>
    <w:rsid w:val="00E12265"/>
    <w:rsid w:val="00E12608"/>
    <w:rsid w:val="00E134E8"/>
    <w:rsid w:val="00E14093"/>
    <w:rsid w:val="00E1509D"/>
    <w:rsid w:val="00E1567E"/>
    <w:rsid w:val="00E1795F"/>
    <w:rsid w:val="00E17DC0"/>
    <w:rsid w:val="00E17DEF"/>
    <w:rsid w:val="00E2093C"/>
    <w:rsid w:val="00E2382F"/>
    <w:rsid w:val="00E26F49"/>
    <w:rsid w:val="00E317F8"/>
    <w:rsid w:val="00E320DC"/>
    <w:rsid w:val="00E34E38"/>
    <w:rsid w:val="00E35135"/>
    <w:rsid w:val="00E35FF8"/>
    <w:rsid w:val="00E37465"/>
    <w:rsid w:val="00E40C9A"/>
    <w:rsid w:val="00E411F7"/>
    <w:rsid w:val="00E4251A"/>
    <w:rsid w:val="00E43C60"/>
    <w:rsid w:val="00E470AC"/>
    <w:rsid w:val="00E513C5"/>
    <w:rsid w:val="00E54833"/>
    <w:rsid w:val="00E556C9"/>
    <w:rsid w:val="00E55A00"/>
    <w:rsid w:val="00E56219"/>
    <w:rsid w:val="00E56EBB"/>
    <w:rsid w:val="00E579C6"/>
    <w:rsid w:val="00E57D3C"/>
    <w:rsid w:val="00E57DFB"/>
    <w:rsid w:val="00E6084C"/>
    <w:rsid w:val="00E60E87"/>
    <w:rsid w:val="00E61C4E"/>
    <w:rsid w:val="00E62D5A"/>
    <w:rsid w:val="00E63C2C"/>
    <w:rsid w:val="00E646DA"/>
    <w:rsid w:val="00E650C0"/>
    <w:rsid w:val="00E6630C"/>
    <w:rsid w:val="00E668EF"/>
    <w:rsid w:val="00E6723A"/>
    <w:rsid w:val="00E70247"/>
    <w:rsid w:val="00E733FA"/>
    <w:rsid w:val="00E739A4"/>
    <w:rsid w:val="00E75017"/>
    <w:rsid w:val="00E755EB"/>
    <w:rsid w:val="00E7790A"/>
    <w:rsid w:val="00E800F9"/>
    <w:rsid w:val="00E8497F"/>
    <w:rsid w:val="00E85310"/>
    <w:rsid w:val="00E85FF8"/>
    <w:rsid w:val="00E862EA"/>
    <w:rsid w:val="00E86CC1"/>
    <w:rsid w:val="00E87E02"/>
    <w:rsid w:val="00E90BF3"/>
    <w:rsid w:val="00E91C5A"/>
    <w:rsid w:val="00E923D8"/>
    <w:rsid w:val="00E930BC"/>
    <w:rsid w:val="00E936FA"/>
    <w:rsid w:val="00E94250"/>
    <w:rsid w:val="00E9686B"/>
    <w:rsid w:val="00E96FF1"/>
    <w:rsid w:val="00E97474"/>
    <w:rsid w:val="00E979DC"/>
    <w:rsid w:val="00E97DFB"/>
    <w:rsid w:val="00EA01A8"/>
    <w:rsid w:val="00EA03D7"/>
    <w:rsid w:val="00EA0D2D"/>
    <w:rsid w:val="00EA1407"/>
    <w:rsid w:val="00EA14BA"/>
    <w:rsid w:val="00EA223E"/>
    <w:rsid w:val="00EA28DC"/>
    <w:rsid w:val="00EA48C4"/>
    <w:rsid w:val="00EA7AB4"/>
    <w:rsid w:val="00EA7FFA"/>
    <w:rsid w:val="00EB16F0"/>
    <w:rsid w:val="00EB2327"/>
    <w:rsid w:val="00EB3DA1"/>
    <w:rsid w:val="00EB45AF"/>
    <w:rsid w:val="00EB4DD5"/>
    <w:rsid w:val="00EB5837"/>
    <w:rsid w:val="00EB60C8"/>
    <w:rsid w:val="00EB69FA"/>
    <w:rsid w:val="00EC10CA"/>
    <w:rsid w:val="00EC22D0"/>
    <w:rsid w:val="00EC291F"/>
    <w:rsid w:val="00EC6424"/>
    <w:rsid w:val="00ED095F"/>
    <w:rsid w:val="00ED0ECD"/>
    <w:rsid w:val="00ED154A"/>
    <w:rsid w:val="00ED41EC"/>
    <w:rsid w:val="00ED4B17"/>
    <w:rsid w:val="00ED6E3C"/>
    <w:rsid w:val="00ED6FF0"/>
    <w:rsid w:val="00EE0375"/>
    <w:rsid w:val="00EE06B8"/>
    <w:rsid w:val="00EE0EAF"/>
    <w:rsid w:val="00EE2149"/>
    <w:rsid w:val="00EE2199"/>
    <w:rsid w:val="00EE29A2"/>
    <w:rsid w:val="00EE4101"/>
    <w:rsid w:val="00EE5041"/>
    <w:rsid w:val="00EF2FBD"/>
    <w:rsid w:val="00EF3828"/>
    <w:rsid w:val="00EF39EC"/>
    <w:rsid w:val="00EF3D52"/>
    <w:rsid w:val="00EF402A"/>
    <w:rsid w:val="00EF532D"/>
    <w:rsid w:val="00EF72C5"/>
    <w:rsid w:val="00EF7C5A"/>
    <w:rsid w:val="00F023CF"/>
    <w:rsid w:val="00F02D1A"/>
    <w:rsid w:val="00F03546"/>
    <w:rsid w:val="00F03BA3"/>
    <w:rsid w:val="00F041DD"/>
    <w:rsid w:val="00F048BF"/>
    <w:rsid w:val="00F04A0B"/>
    <w:rsid w:val="00F05B05"/>
    <w:rsid w:val="00F06426"/>
    <w:rsid w:val="00F10769"/>
    <w:rsid w:val="00F11C7A"/>
    <w:rsid w:val="00F132E0"/>
    <w:rsid w:val="00F166AE"/>
    <w:rsid w:val="00F17AA5"/>
    <w:rsid w:val="00F17F48"/>
    <w:rsid w:val="00F206CB"/>
    <w:rsid w:val="00F21414"/>
    <w:rsid w:val="00F22059"/>
    <w:rsid w:val="00F22F1F"/>
    <w:rsid w:val="00F230BC"/>
    <w:rsid w:val="00F252F4"/>
    <w:rsid w:val="00F2655A"/>
    <w:rsid w:val="00F27C40"/>
    <w:rsid w:val="00F30DB6"/>
    <w:rsid w:val="00F30E60"/>
    <w:rsid w:val="00F3141C"/>
    <w:rsid w:val="00F32144"/>
    <w:rsid w:val="00F328BB"/>
    <w:rsid w:val="00F32B09"/>
    <w:rsid w:val="00F33783"/>
    <w:rsid w:val="00F33D51"/>
    <w:rsid w:val="00F347E8"/>
    <w:rsid w:val="00F35A02"/>
    <w:rsid w:val="00F35CD8"/>
    <w:rsid w:val="00F37498"/>
    <w:rsid w:val="00F40BD8"/>
    <w:rsid w:val="00F40CB7"/>
    <w:rsid w:val="00F410A1"/>
    <w:rsid w:val="00F4392D"/>
    <w:rsid w:val="00F43D05"/>
    <w:rsid w:val="00F43EA4"/>
    <w:rsid w:val="00F468FC"/>
    <w:rsid w:val="00F475EE"/>
    <w:rsid w:val="00F4790D"/>
    <w:rsid w:val="00F50574"/>
    <w:rsid w:val="00F506DB"/>
    <w:rsid w:val="00F510BA"/>
    <w:rsid w:val="00F541FF"/>
    <w:rsid w:val="00F5438C"/>
    <w:rsid w:val="00F54A64"/>
    <w:rsid w:val="00F557EE"/>
    <w:rsid w:val="00F61827"/>
    <w:rsid w:val="00F6198C"/>
    <w:rsid w:val="00F623C2"/>
    <w:rsid w:val="00F63F9F"/>
    <w:rsid w:val="00F64A56"/>
    <w:rsid w:val="00F65E74"/>
    <w:rsid w:val="00F66193"/>
    <w:rsid w:val="00F662C8"/>
    <w:rsid w:val="00F66C4D"/>
    <w:rsid w:val="00F701A8"/>
    <w:rsid w:val="00F70DD6"/>
    <w:rsid w:val="00F726FC"/>
    <w:rsid w:val="00F73268"/>
    <w:rsid w:val="00F73363"/>
    <w:rsid w:val="00F75507"/>
    <w:rsid w:val="00F7575B"/>
    <w:rsid w:val="00F757D7"/>
    <w:rsid w:val="00F7737B"/>
    <w:rsid w:val="00F801FC"/>
    <w:rsid w:val="00F832BB"/>
    <w:rsid w:val="00F8337B"/>
    <w:rsid w:val="00F85271"/>
    <w:rsid w:val="00F85536"/>
    <w:rsid w:val="00F85D66"/>
    <w:rsid w:val="00F860D3"/>
    <w:rsid w:val="00F86996"/>
    <w:rsid w:val="00F910DE"/>
    <w:rsid w:val="00F91B4B"/>
    <w:rsid w:val="00F9206A"/>
    <w:rsid w:val="00F92A90"/>
    <w:rsid w:val="00F936D5"/>
    <w:rsid w:val="00F94C6F"/>
    <w:rsid w:val="00F957B4"/>
    <w:rsid w:val="00F963D5"/>
    <w:rsid w:val="00F9642D"/>
    <w:rsid w:val="00F96A43"/>
    <w:rsid w:val="00F9759B"/>
    <w:rsid w:val="00FA02E0"/>
    <w:rsid w:val="00FA23F0"/>
    <w:rsid w:val="00FA610A"/>
    <w:rsid w:val="00FA7A9D"/>
    <w:rsid w:val="00FA7AE2"/>
    <w:rsid w:val="00FB041F"/>
    <w:rsid w:val="00FB1898"/>
    <w:rsid w:val="00FB2216"/>
    <w:rsid w:val="00FB48BF"/>
    <w:rsid w:val="00FB541E"/>
    <w:rsid w:val="00FB5EFE"/>
    <w:rsid w:val="00FB7AEB"/>
    <w:rsid w:val="00FB7D5A"/>
    <w:rsid w:val="00FC0657"/>
    <w:rsid w:val="00FC06C3"/>
    <w:rsid w:val="00FC175F"/>
    <w:rsid w:val="00FC1D6C"/>
    <w:rsid w:val="00FC4478"/>
    <w:rsid w:val="00FC55D1"/>
    <w:rsid w:val="00FC645E"/>
    <w:rsid w:val="00FC67C5"/>
    <w:rsid w:val="00FC6ED0"/>
    <w:rsid w:val="00FC7995"/>
    <w:rsid w:val="00FD04BA"/>
    <w:rsid w:val="00FD07C7"/>
    <w:rsid w:val="00FD0EC5"/>
    <w:rsid w:val="00FD1051"/>
    <w:rsid w:val="00FD1870"/>
    <w:rsid w:val="00FD1DFC"/>
    <w:rsid w:val="00FD3280"/>
    <w:rsid w:val="00FD3A22"/>
    <w:rsid w:val="00FD4814"/>
    <w:rsid w:val="00FD5CC4"/>
    <w:rsid w:val="00FD6B77"/>
    <w:rsid w:val="00FD7DF0"/>
    <w:rsid w:val="00FE091B"/>
    <w:rsid w:val="00FE1036"/>
    <w:rsid w:val="00FE1316"/>
    <w:rsid w:val="00FE14C5"/>
    <w:rsid w:val="00FE15E3"/>
    <w:rsid w:val="00FE7F08"/>
    <w:rsid w:val="00FF1301"/>
    <w:rsid w:val="00FF15CA"/>
    <w:rsid w:val="00FF348F"/>
    <w:rsid w:val="00FF3D5F"/>
    <w:rsid w:val="00FF41ED"/>
    <w:rsid w:val="00FF46BE"/>
    <w:rsid w:val="00FF50B3"/>
    <w:rsid w:val="00FF5154"/>
    <w:rsid w:val="00FF56EF"/>
    <w:rsid w:val="00FF6396"/>
    <w:rsid w:val="00FF6BE8"/>
    <w:rsid w:val="00FF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B4B"/>
    <w:rPr>
      <w:rFonts w:ascii="Lato Light" w:hAnsi="Lato Light"/>
      <w:sz w:val="24"/>
    </w:rPr>
  </w:style>
  <w:style w:type="paragraph" w:styleId="Nagwek1">
    <w:name w:val="heading 1"/>
    <w:basedOn w:val="Normalny"/>
    <w:next w:val="Normalny"/>
    <w:link w:val="Nagwek1Znak"/>
    <w:qFormat/>
    <w:rsid w:val="008C3910"/>
    <w:pPr>
      <w:keepNext/>
      <w:numPr>
        <w:numId w:val="2"/>
      </w:numPr>
      <w:spacing w:after="0" w:line="240" w:lineRule="auto"/>
      <w:outlineLvl w:val="0"/>
    </w:pPr>
    <w:rPr>
      <w:rFonts w:eastAsia="Times New Roman" w:cs="Times New Roman"/>
      <w:bCs/>
      <w:smallCaps/>
      <w:sz w:val="3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16FFB"/>
    <w:pPr>
      <w:keepNext/>
      <w:keepLines/>
      <w:numPr>
        <w:ilvl w:val="1"/>
        <w:numId w:val="2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8C3910"/>
    <w:pPr>
      <w:keepNext/>
      <w:numPr>
        <w:ilvl w:val="2"/>
        <w:numId w:val="2"/>
      </w:numPr>
      <w:suppressAutoHyphens/>
      <w:spacing w:after="0"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03EF1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eastAsia="Times New Roman" w:cs="Times New Roman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F20E9"/>
    <w:pPr>
      <w:numPr>
        <w:numId w:val="3"/>
      </w:numPr>
      <w:suppressAutoHyphens/>
      <w:spacing w:after="0" w:line="240" w:lineRule="auto"/>
      <w:outlineLvl w:val="4"/>
    </w:pPr>
    <w:rPr>
      <w:rFonts w:eastAsia="Times New Roman" w:cs="Times New Roman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C11BA"/>
    <w:pPr>
      <w:keepNext/>
      <w:numPr>
        <w:ilvl w:val="5"/>
        <w:numId w:val="1"/>
      </w:numPr>
      <w:suppressAutoHyphens/>
      <w:spacing w:after="0" w:line="240" w:lineRule="auto"/>
      <w:ind w:left="708" w:firstLine="708"/>
      <w:outlineLvl w:val="5"/>
    </w:pPr>
    <w:rPr>
      <w:rFonts w:ascii="Arial" w:eastAsia="Times New Roman" w:hAnsi="Arial" w:cs="Times New Roman"/>
      <w:sz w:val="44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C11BA"/>
    <w:pPr>
      <w:keepNext/>
      <w:numPr>
        <w:ilvl w:val="6"/>
        <w:numId w:val="1"/>
      </w:numPr>
      <w:suppressAutoHyphens/>
      <w:spacing w:after="0" w:line="360" w:lineRule="auto"/>
      <w:ind w:left="405" w:firstLine="0"/>
      <w:outlineLvl w:val="6"/>
    </w:pPr>
    <w:rPr>
      <w:rFonts w:ascii="Arial" w:eastAsia="Times New Roman" w:hAnsi="Arial" w:cs="Times New Roman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CC11BA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Arial" w:eastAsia="Times New Roman" w:hAnsi="Arial" w:cs="Times New Roman"/>
      <w:sz w:val="5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C11BA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Arial" w:eastAsia="Times New Roman" w:hAnsi="Arial" w:cs="Times New Roman"/>
      <w:b/>
      <w:color w:val="00000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78"/>
  </w:style>
  <w:style w:type="paragraph" w:styleId="Stopka">
    <w:name w:val="footer"/>
    <w:basedOn w:val="Normalny"/>
    <w:link w:val="StopkaZnak"/>
    <w:uiPriority w:val="99"/>
    <w:unhideWhenUsed/>
    <w:rsid w:val="007F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78"/>
  </w:style>
  <w:style w:type="paragraph" w:styleId="Akapitzlist">
    <w:name w:val="List Paragraph"/>
    <w:basedOn w:val="Normalny"/>
    <w:uiPriority w:val="34"/>
    <w:qFormat/>
    <w:rsid w:val="00327A47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DA8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C57C1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customStyle="1" w:styleId="apple-converted-space">
    <w:name w:val="apple-converted-space"/>
    <w:rsid w:val="00C57C18"/>
  </w:style>
  <w:style w:type="character" w:customStyle="1" w:styleId="Nagwek1Znak">
    <w:name w:val="Nagłówek 1 Znak"/>
    <w:basedOn w:val="Domylnaczcionkaakapitu"/>
    <w:link w:val="Nagwek1"/>
    <w:rsid w:val="008C3910"/>
    <w:rPr>
      <w:rFonts w:ascii="Lato Light" w:eastAsia="Times New Roman" w:hAnsi="Lato Light" w:cs="Times New Roman"/>
      <w:bCs/>
      <w:smallCaps/>
      <w:sz w:val="34"/>
      <w:szCs w:val="28"/>
      <w:lang w:eastAsia="pl-PL"/>
    </w:rPr>
  </w:style>
  <w:style w:type="table" w:styleId="Tabela-Siatka">
    <w:name w:val="Table Grid"/>
    <w:basedOn w:val="Standardowy"/>
    <w:uiPriority w:val="39"/>
    <w:rsid w:val="008F4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2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21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4621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16FFB"/>
    <w:rPr>
      <w:rFonts w:ascii="Lato Light" w:eastAsiaTheme="majorEastAsia" w:hAnsi="Lato Light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8C3910"/>
    <w:rPr>
      <w:rFonts w:ascii="Lato Light" w:eastAsia="Times New Roman" w:hAnsi="Lato Light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A03EF1"/>
    <w:rPr>
      <w:rFonts w:ascii="Lato Light" w:eastAsia="Times New Roman" w:hAnsi="Lato Light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BF20E9"/>
    <w:rPr>
      <w:rFonts w:ascii="Lato Light" w:eastAsia="Times New Roman" w:hAnsi="Lato Light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C11BA"/>
    <w:rPr>
      <w:rFonts w:ascii="Arial" w:eastAsia="Times New Roman" w:hAnsi="Arial" w:cs="Times New Roman"/>
      <w:sz w:val="4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C11B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C11BA"/>
    <w:rPr>
      <w:rFonts w:ascii="Arial" w:eastAsia="Times New Roman" w:hAnsi="Arial" w:cs="Times New Roman"/>
      <w:sz w:val="56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C11BA"/>
    <w:rPr>
      <w:rFonts w:ascii="Arial" w:eastAsia="Times New Roman" w:hAnsi="Arial" w:cs="Times New Roman"/>
      <w:b/>
      <w:color w:val="000000"/>
      <w:sz w:val="24"/>
      <w:szCs w:val="20"/>
      <w:u w:val="single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C11BA"/>
  </w:style>
  <w:style w:type="character" w:customStyle="1" w:styleId="WW8Num2z0">
    <w:name w:val="WW8Num2z0"/>
    <w:rsid w:val="00CC11BA"/>
    <w:rPr>
      <w:rFonts w:ascii="Symbol" w:hAnsi="Symbol"/>
    </w:rPr>
  </w:style>
  <w:style w:type="character" w:customStyle="1" w:styleId="WW8Num3z0">
    <w:name w:val="WW8Num3z0"/>
    <w:rsid w:val="00CC11BA"/>
    <w:rPr>
      <w:rFonts w:ascii="Symbol" w:hAnsi="Symbol"/>
    </w:rPr>
  </w:style>
  <w:style w:type="character" w:customStyle="1" w:styleId="WW8Num4z0">
    <w:name w:val="WW8Num4z0"/>
    <w:rsid w:val="00CC11BA"/>
    <w:rPr>
      <w:rFonts w:ascii="Symbol" w:hAnsi="Symbol"/>
    </w:rPr>
  </w:style>
  <w:style w:type="character" w:customStyle="1" w:styleId="WW8Num5z0">
    <w:name w:val="WW8Num5z0"/>
    <w:rsid w:val="00CC11BA"/>
    <w:rPr>
      <w:rFonts w:ascii="Symbol" w:hAnsi="Symbol"/>
    </w:rPr>
  </w:style>
  <w:style w:type="character" w:customStyle="1" w:styleId="WW8Num6z0">
    <w:name w:val="WW8Num6z0"/>
    <w:rsid w:val="00CC11BA"/>
    <w:rPr>
      <w:rFonts w:ascii="Times New Roman" w:hAnsi="Times New Roman" w:cs="Times New Roman"/>
    </w:rPr>
  </w:style>
  <w:style w:type="character" w:customStyle="1" w:styleId="WW8Num7z0">
    <w:name w:val="WW8Num7z0"/>
    <w:rsid w:val="00CC11BA"/>
    <w:rPr>
      <w:rFonts w:ascii="OpenSymbol" w:hAnsi="OpenSymbol"/>
    </w:rPr>
  </w:style>
  <w:style w:type="character" w:customStyle="1" w:styleId="WW8Num8z0">
    <w:name w:val="WW8Num8z0"/>
    <w:rsid w:val="00CC11BA"/>
    <w:rPr>
      <w:rFonts w:ascii="Symbol" w:hAnsi="Symbol"/>
    </w:rPr>
  </w:style>
  <w:style w:type="character" w:customStyle="1" w:styleId="WW8Num9z0">
    <w:name w:val="WW8Num9z0"/>
    <w:rsid w:val="00CC11BA"/>
    <w:rPr>
      <w:rFonts w:ascii="Symbol" w:hAnsi="Symbol"/>
    </w:rPr>
  </w:style>
  <w:style w:type="character" w:customStyle="1" w:styleId="WW8Num10z0">
    <w:name w:val="WW8Num10z0"/>
    <w:rsid w:val="00CC11BA"/>
    <w:rPr>
      <w:rFonts w:ascii="Symbol" w:hAnsi="Symbol"/>
    </w:rPr>
  </w:style>
  <w:style w:type="character" w:customStyle="1" w:styleId="WW8Num12z0">
    <w:name w:val="WW8Num12z0"/>
    <w:rsid w:val="00CC11BA"/>
    <w:rPr>
      <w:rFonts w:ascii="Symbol" w:hAnsi="Symbol"/>
    </w:rPr>
  </w:style>
  <w:style w:type="character" w:customStyle="1" w:styleId="WW8Num13z0">
    <w:name w:val="WW8Num13z0"/>
    <w:rsid w:val="00CC11BA"/>
    <w:rPr>
      <w:rFonts w:ascii="Symbol" w:hAnsi="Symbol"/>
      <w:i/>
      <w:sz w:val="24"/>
    </w:rPr>
  </w:style>
  <w:style w:type="character" w:customStyle="1" w:styleId="WW8Num14z0">
    <w:name w:val="WW8Num14z0"/>
    <w:rsid w:val="00CC11BA"/>
    <w:rPr>
      <w:rFonts w:ascii="Symbol" w:hAnsi="Symbol" w:cs="Symbol"/>
    </w:rPr>
  </w:style>
  <w:style w:type="character" w:customStyle="1" w:styleId="WW8Num14z1">
    <w:name w:val="WW8Num14z1"/>
    <w:rsid w:val="00CC11BA"/>
    <w:rPr>
      <w:rFonts w:ascii="OpenSymbol" w:hAnsi="OpenSymbol" w:cs="OpenSymbol"/>
    </w:rPr>
  </w:style>
  <w:style w:type="character" w:customStyle="1" w:styleId="Absatz-Standardschriftart">
    <w:name w:val="Absatz-Standardschriftart"/>
    <w:rsid w:val="00CC11BA"/>
  </w:style>
  <w:style w:type="character" w:customStyle="1" w:styleId="WW8Num11z0">
    <w:name w:val="WW8Num11z0"/>
    <w:rsid w:val="00CC11BA"/>
    <w:rPr>
      <w:sz w:val="22"/>
    </w:rPr>
  </w:style>
  <w:style w:type="character" w:customStyle="1" w:styleId="WW8Num15z0">
    <w:name w:val="WW8Num15z0"/>
    <w:rsid w:val="00CC11BA"/>
    <w:rPr>
      <w:rFonts w:ascii="StarBats" w:hAnsi="StarBats"/>
    </w:rPr>
  </w:style>
  <w:style w:type="character" w:customStyle="1" w:styleId="WW8Num16z0">
    <w:name w:val="WW8Num16z0"/>
    <w:rsid w:val="00CC11BA"/>
    <w:rPr>
      <w:i/>
      <w:sz w:val="24"/>
    </w:rPr>
  </w:style>
  <w:style w:type="character" w:customStyle="1" w:styleId="WW8Num17z0">
    <w:name w:val="WW8Num17z0"/>
    <w:rsid w:val="00CC11BA"/>
    <w:rPr>
      <w:rFonts w:ascii="Symbol" w:hAnsi="Symbol" w:cs="OpenSymbol"/>
    </w:rPr>
  </w:style>
  <w:style w:type="character" w:customStyle="1" w:styleId="WW8Num17z1">
    <w:name w:val="WW8Num17z1"/>
    <w:rsid w:val="00CC11BA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CC11BA"/>
  </w:style>
  <w:style w:type="character" w:customStyle="1" w:styleId="WW8Num5z1">
    <w:name w:val="WW8Num5z1"/>
    <w:rsid w:val="00CC11BA"/>
    <w:rPr>
      <w:rFonts w:ascii="Courier New" w:hAnsi="Courier New" w:cs="Courier New"/>
    </w:rPr>
  </w:style>
  <w:style w:type="character" w:customStyle="1" w:styleId="WW8Num5z2">
    <w:name w:val="WW8Num5z2"/>
    <w:rsid w:val="00CC11BA"/>
    <w:rPr>
      <w:rFonts w:ascii="Wingdings" w:hAnsi="Wingdings"/>
    </w:rPr>
  </w:style>
  <w:style w:type="character" w:customStyle="1" w:styleId="WW8Num18z0">
    <w:name w:val="WW8Num18z0"/>
    <w:rsid w:val="00CC11BA"/>
    <w:rPr>
      <w:sz w:val="22"/>
    </w:rPr>
  </w:style>
  <w:style w:type="character" w:customStyle="1" w:styleId="WW8Num18z1">
    <w:name w:val="WW8Num18z1"/>
    <w:rsid w:val="00CC11BA"/>
    <w:rPr>
      <w:rFonts w:ascii="Symbol" w:hAnsi="Symbol"/>
      <w:sz w:val="22"/>
    </w:rPr>
  </w:style>
  <w:style w:type="character" w:customStyle="1" w:styleId="WW8Num19z0">
    <w:name w:val="WW8Num19z0"/>
    <w:rsid w:val="00CC11BA"/>
    <w:rPr>
      <w:rFonts w:ascii="Symbol" w:hAnsi="Symbol"/>
    </w:rPr>
  </w:style>
  <w:style w:type="character" w:customStyle="1" w:styleId="WW8Num20z0">
    <w:name w:val="WW8Num20z0"/>
    <w:rsid w:val="00CC11BA"/>
    <w:rPr>
      <w:rFonts w:ascii="Symbol" w:hAnsi="Symbol" w:cs="Symbol"/>
    </w:rPr>
  </w:style>
  <w:style w:type="character" w:customStyle="1" w:styleId="WW8Num20z1">
    <w:name w:val="WW8Num20z1"/>
    <w:rsid w:val="00CC11BA"/>
    <w:rPr>
      <w:rFonts w:ascii="Courier New" w:hAnsi="Courier New" w:cs="Courier New"/>
    </w:rPr>
  </w:style>
  <w:style w:type="character" w:customStyle="1" w:styleId="WW8Num20z2">
    <w:name w:val="WW8Num20z2"/>
    <w:rsid w:val="00CC11BA"/>
    <w:rPr>
      <w:rFonts w:ascii="Wingdings" w:hAnsi="Wingdings" w:cs="Wingdings"/>
    </w:rPr>
  </w:style>
  <w:style w:type="character" w:customStyle="1" w:styleId="WW8Num21z0">
    <w:name w:val="WW8Num21z0"/>
    <w:rsid w:val="00CC11BA"/>
    <w:rPr>
      <w:rFonts w:ascii="Symbol" w:hAnsi="Symbol"/>
    </w:rPr>
  </w:style>
  <w:style w:type="character" w:customStyle="1" w:styleId="WW8Num27z0">
    <w:name w:val="WW8Num27z0"/>
    <w:rsid w:val="00CC11BA"/>
    <w:rPr>
      <w:rFonts w:ascii="Times New Roman" w:hAnsi="Times New Roman"/>
    </w:rPr>
  </w:style>
  <w:style w:type="character" w:customStyle="1" w:styleId="WW8Num30z0">
    <w:name w:val="WW8Num30z0"/>
    <w:rsid w:val="00CC11BA"/>
    <w:rPr>
      <w:rFonts w:ascii="Symbol" w:hAnsi="Symbol"/>
    </w:rPr>
  </w:style>
  <w:style w:type="character" w:customStyle="1" w:styleId="WW8Num30z1">
    <w:name w:val="WW8Num30z1"/>
    <w:rsid w:val="00CC11BA"/>
    <w:rPr>
      <w:rFonts w:ascii="Courier New" w:hAnsi="Courier New" w:cs="Courier New"/>
    </w:rPr>
  </w:style>
  <w:style w:type="character" w:customStyle="1" w:styleId="WW8Num30z2">
    <w:name w:val="WW8Num30z2"/>
    <w:rsid w:val="00CC11BA"/>
    <w:rPr>
      <w:rFonts w:ascii="Wingdings" w:hAnsi="Wingdings"/>
    </w:rPr>
  </w:style>
  <w:style w:type="character" w:customStyle="1" w:styleId="WW8Num31z0">
    <w:name w:val="WW8Num31z0"/>
    <w:rsid w:val="00CC11BA"/>
    <w:rPr>
      <w:rFonts w:ascii="Symbol" w:hAnsi="Symbol"/>
    </w:rPr>
  </w:style>
  <w:style w:type="character" w:customStyle="1" w:styleId="WW8Num31z1">
    <w:name w:val="WW8Num31z1"/>
    <w:rsid w:val="00CC11BA"/>
    <w:rPr>
      <w:rFonts w:ascii="Courier New" w:hAnsi="Courier New" w:cs="Courier New"/>
    </w:rPr>
  </w:style>
  <w:style w:type="character" w:customStyle="1" w:styleId="WW8Num31z2">
    <w:name w:val="WW8Num31z2"/>
    <w:rsid w:val="00CC11BA"/>
    <w:rPr>
      <w:rFonts w:ascii="Wingdings" w:hAnsi="Wingdings"/>
    </w:rPr>
  </w:style>
  <w:style w:type="character" w:customStyle="1" w:styleId="WW8Num33z0">
    <w:name w:val="WW8Num33z0"/>
    <w:rsid w:val="00CC11BA"/>
    <w:rPr>
      <w:rFonts w:ascii="Times New Roman" w:hAnsi="Times New Roman"/>
    </w:rPr>
  </w:style>
  <w:style w:type="character" w:customStyle="1" w:styleId="WW8Num34z0">
    <w:name w:val="WW8Num34z0"/>
    <w:rsid w:val="00CC11BA"/>
    <w:rPr>
      <w:rFonts w:ascii="Symbol" w:hAnsi="Symbol"/>
    </w:rPr>
  </w:style>
  <w:style w:type="character" w:customStyle="1" w:styleId="WW8Num34z1">
    <w:name w:val="WW8Num34z1"/>
    <w:rsid w:val="00CC11BA"/>
    <w:rPr>
      <w:rFonts w:ascii="Courier New" w:hAnsi="Courier New" w:cs="Courier New"/>
    </w:rPr>
  </w:style>
  <w:style w:type="character" w:customStyle="1" w:styleId="WW8Num34z2">
    <w:name w:val="WW8Num34z2"/>
    <w:rsid w:val="00CC11BA"/>
    <w:rPr>
      <w:rFonts w:ascii="Wingdings" w:hAnsi="Wingdings"/>
    </w:rPr>
  </w:style>
  <w:style w:type="character" w:customStyle="1" w:styleId="WW8Num37z0">
    <w:name w:val="WW8Num37z0"/>
    <w:rsid w:val="00CC11BA"/>
    <w:rPr>
      <w:rFonts w:ascii="Times New Roman" w:hAnsi="Times New Roman"/>
    </w:rPr>
  </w:style>
  <w:style w:type="character" w:customStyle="1" w:styleId="WW8Num39z0">
    <w:name w:val="WW8Num39z0"/>
    <w:rsid w:val="00CC11BA"/>
    <w:rPr>
      <w:rFonts w:ascii="Times New Roman" w:hAnsi="Times New Roman"/>
    </w:rPr>
  </w:style>
  <w:style w:type="character" w:customStyle="1" w:styleId="WW8Num46z0">
    <w:name w:val="WW8Num46z0"/>
    <w:rsid w:val="00CC11BA"/>
    <w:rPr>
      <w:rFonts w:ascii="Symbol" w:hAnsi="Symbol"/>
    </w:rPr>
  </w:style>
  <w:style w:type="character" w:customStyle="1" w:styleId="WW8Num46z1">
    <w:name w:val="WW8Num46z1"/>
    <w:rsid w:val="00CC11BA"/>
    <w:rPr>
      <w:rFonts w:ascii="Courier New" w:hAnsi="Courier New" w:cs="Courier New"/>
    </w:rPr>
  </w:style>
  <w:style w:type="character" w:customStyle="1" w:styleId="WW8Num46z2">
    <w:name w:val="WW8Num46z2"/>
    <w:rsid w:val="00CC11BA"/>
    <w:rPr>
      <w:rFonts w:ascii="Wingdings" w:hAnsi="Wingdings"/>
    </w:rPr>
  </w:style>
  <w:style w:type="character" w:customStyle="1" w:styleId="WW8Num48z0">
    <w:name w:val="WW8Num48z0"/>
    <w:rsid w:val="00CC11BA"/>
    <w:rPr>
      <w:rFonts w:ascii="Symbol" w:hAnsi="Symbol"/>
    </w:rPr>
  </w:style>
  <w:style w:type="character" w:customStyle="1" w:styleId="WW8Num48z1">
    <w:name w:val="WW8Num48z1"/>
    <w:rsid w:val="00CC11BA"/>
    <w:rPr>
      <w:rFonts w:ascii="Courier New" w:hAnsi="Courier New" w:cs="Courier New"/>
    </w:rPr>
  </w:style>
  <w:style w:type="character" w:customStyle="1" w:styleId="WW8Num48z2">
    <w:name w:val="WW8Num48z2"/>
    <w:rsid w:val="00CC11BA"/>
    <w:rPr>
      <w:rFonts w:ascii="Wingdings" w:hAnsi="Wingdings"/>
    </w:rPr>
  </w:style>
  <w:style w:type="character" w:customStyle="1" w:styleId="WW8Num51z0">
    <w:name w:val="WW8Num51z0"/>
    <w:rsid w:val="00CC11BA"/>
    <w:rPr>
      <w:rFonts w:ascii="Times New Roman" w:hAnsi="Times New Roman"/>
    </w:rPr>
  </w:style>
  <w:style w:type="character" w:customStyle="1" w:styleId="WW8Num56z0">
    <w:name w:val="WW8Num56z0"/>
    <w:rsid w:val="00CC11BA"/>
    <w:rPr>
      <w:rFonts w:ascii="Times New Roman" w:hAnsi="Times New Roman"/>
    </w:rPr>
  </w:style>
  <w:style w:type="character" w:customStyle="1" w:styleId="WW8Num57z0">
    <w:name w:val="WW8Num57z0"/>
    <w:rsid w:val="00CC11BA"/>
    <w:rPr>
      <w:sz w:val="22"/>
    </w:rPr>
  </w:style>
  <w:style w:type="character" w:customStyle="1" w:styleId="WW8Num58z0">
    <w:name w:val="WW8Num58z0"/>
    <w:rsid w:val="00CC11BA"/>
    <w:rPr>
      <w:rFonts w:ascii="Times New Roman" w:eastAsia="Times New Roman" w:hAnsi="Times New Roman" w:cs="Times New Roman"/>
    </w:rPr>
  </w:style>
  <w:style w:type="character" w:customStyle="1" w:styleId="WW8Num62z0">
    <w:name w:val="WW8Num62z0"/>
    <w:rsid w:val="00CC11BA"/>
    <w:rPr>
      <w:b/>
    </w:rPr>
  </w:style>
  <w:style w:type="character" w:customStyle="1" w:styleId="WW8Num64z0">
    <w:name w:val="WW8Num64z0"/>
    <w:rsid w:val="00CC11BA"/>
    <w:rPr>
      <w:rFonts w:ascii="Symbol" w:hAnsi="Symbol"/>
    </w:rPr>
  </w:style>
  <w:style w:type="character" w:customStyle="1" w:styleId="WW8Num80z0">
    <w:name w:val="WW8Num80z0"/>
    <w:rsid w:val="00CC11BA"/>
    <w:rPr>
      <w:b/>
    </w:rPr>
  </w:style>
  <w:style w:type="character" w:customStyle="1" w:styleId="WW8Num81z0">
    <w:name w:val="WW8Num81z0"/>
    <w:rsid w:val="00CC11BA"/>
    <w:rPr>
      <w:rFonts w:ascii="Symbol" w:hAnsi="Symbol"/>
    </w:rPr>
  </w:style>
  <w:style w:type="character" w:customStyle="1" w:styleId="WW8Num81z1">
    <w:name w:val="WW8Num81z1"/>
    <w:rsid w:val="00CC11BA"/>
    <w:rPr>
      <w:rFonts w:ascii="Courier New" w:hAnsi="Courier New" w:cs="Courier New"/>
    </w:rPr>
  </w:style>
  <w:style w:type="character" w:customStyle="1" w:styleId="WW8Num81z2">
    <w:name w:val="WW8Num81z2"/>
    <w:rsid w:val="00CC11BA"/>
    <w:rPr>
      <w:rFonts w:ascii="Wingdings" w:hAnsi="Wingdings"/>
    </w:rPr>
  </w:style>
  <w:style w:type="character" w:customStyle="1" w:styleId="WW8Num83z0">
    <w:name w:val="WW8Num83z0"/>
    <w:rsid w:val="00CC11BA"/>
    <w:rPr>
      <w:sz w:val="24"/>
    </w:rPr>
  </w:style>
  <w:style w:type="character" w:customStyle="1" w:styleId="WW8Num84z0">
    <w:name w:val="WW8Num84z0"/>
    <w:rsid w:val="00CC11BA"/>
    <w:rPr>
      <w:rFonts w:ascii="Symbol" w:hAnsi="Symbol"/>
    </w:rPr>
  </w:style>
  <w:style w:type="character" w:customStyle="1" w:styleId="WW8Num84z1">
    <w:name w:val="WW8Num84z1"/>
    <w:rsid w:val="00CC11BA"/>
    <w:rPr>
      <w:rFonts w:ascii="Courier New" w:hAnsi="Courier New" w:cs="Courier New"/>
    </w:rPr>
  </w:style>
  <w:style w:type="character" w:customStyle="1" w:styleId="WW8Num84z2">
    <w:name w:val="WW8Num84z2"/>
    <w:rsid w:val="00CC11BA"/>
    <w:rPr>
      <w:rFonts w:ascii="Wingdings" w:hAnsi="Wingdings"/>
    </w:rPr>
  </w:style>
  <w:style w:type="character" w:customStyle="1" w:styleId="WW8Num88z0">
    <w:name w:val="WW8Num88z0"/>
    <w:rsid w:val="00CC11BA"/>
    <w:rPr>
      <w:rFonts w:ascii="Times New Roman" w:hAnsi="Times New Roman"/>
    </w:rPr>
  </w:style>
  <w:style w:type="character" w:customStyle="1" w:styleId="WW8Num92z0">
    <w:name w:val="WW8Num92z0"/>
    <w:rsid w:val="00CC11BA"/>
    <w:rPr>
      <w:rFonts w:ascii="Symbol" w:hAnsi="Symbol"/>
    </w:rPr>
  </w:style>
  <w:style w:type="character" w:customStyle="1" w:styleId="WW8Num92z1">
    <w:name w:val="WW8Num92z1"/>
    <w:rsid w:val="00CC11BA"/>
    <w:rPr>
      <w:rFonts w:ascii="Courier New" w:hAnsi="Courier New" w:cs="Courier New"/>
    </w:rPr>
  </w:style>
  <w:style w:type="character" w:customStyle="1" w:styleId="WW8Num92z2">
    <w:name w:val="WW8Num92z2"/>
    <w:rsid w:val="00CC11BA"/>
    <w:rPr>
      <w:rFonts w:ascii="Wingdings" w:hAnsi="Wingdings"/>
    </w:rPr>
  </w:style>
  <w:style w:type="character" w:customStyle="1" w:styleId="WW8Num99z0">
    <w:name w:val="WW8Num99z0"/>
    <w:rsid w:val="00CC11BA"/>
    <w:rPr>
      <w:rFonts w:ascii="Symbol" w:hAnsi="Symbol"/>
    </w:rPr>
  </w:style>
  <w:style w:type="character" w:customStyle="1" w:styleId="WW8Num99z1">
    <w:name w:val="WW8Num99z1"/>
    <w:rsid w:val="00CC11BA"/>
    <w:rPr>
      <w:rFonts w:ascii="Courier New" w:hAnsi="Courier New" w:cs="Courier New"/>
    </w:rPr>
  </w:style>
  <w:style w:type="character" w:customStyle="1" w:styleId="WW8Num99z2">
    <w:name w:val="WW8Num99z2"/>
    <w:rsid w:val="00CC11BA"/>
    <w:rPr>
      <w:rFonts w:ascii="Wingdings" w:hAnsi="Wingdings"/>
    </w:rPr>
  </w:style>
  <w:style w:type="character" w:customStyle="1" w:styleId="WW8Num100z0">
    <w:name w:val="WW8Num100z0"/>
    <w:rsid w:val="00CC11BA"/>
    <w:rPr>
      <w:rFonts w:ascii="Times New Roman" w:hAnsi="Times New Roman"/>
    </w:rPr>
  </w:style>
  <w:style w:type="character" w:customStyle="1" w:styleId="WW8Num103z0">
    <w:name w:val="WW8Num103z0"/>
    <w:rsid w:val="00CC11BA"/>
    <w:rPr>
      <w:rFonts w:ascii="Times New Roman" w:hAnsi="Times New Roman"/>
    </w:rPr>
  </w:style>
  <w:style w:type="character" w:customStyle="1" w:styleId="WW8Num104z0">
    <w:name w:val="WW8Num104z0"/>
    <w:rsid w:val="00CC11BA"/>
    <w:rPr>
      <w:rFonts w:ascii="Symbol" w:hAnsi="Symbol"/>
    </w:rPr>
  </w:style>
  <w:style w:type="character" w:customStyle="1" w:styleId="WW8Num104z1">
    <w:name w:val="WW8Num104z1"/>
    <w:rsid w:val="00CC11BA"/>
    <w:rPr>
      <w:rFonts w:ascii="Courier New" w:hAnsi="Courier New" w:cs="Courier New"/>
    </w:rPr>
  </w:style>
  <w:style w:type="character" w:customStyle="1" w:styleId="WW8Num104z2">
    <w:name w:val="WW8Num104z2"/>
    <w:rsid w:val="00CC11BA"/>
    <w:rPr>
      <w:rFonts w:ascii="Wingdings" w:hAnsi="Wingdings"/>
    </w:rPr>
  </w:style>
  <w:style w:type="character" w:customStyle="1" w:styleId="WW8Num105z0">
    <w:name w:val="WW8Num105z0"/>
    <w:rsid w:val="00CC11BA"/>
    <w:rPr>
      <w:rFonts w:ascii="Times New Roman" w:hAnsi="Times New Roman"/>
      <w:b w:val="0"/>
      <w:i w:val="0"/>
      <w:sz w:val="24"/>
      <w:u w:val="none"/>
    </w:rPr>
  </w:style>
  <w:style w:type="character" w:customStyle="1" w:styleId="WW8NumSt88z0">
    <w:name w:val="WW8NumSt88z0"/>
    <w:rsid w:val="00CC11BA"/>
    <w:rPr>
      <w:rFonts w:ascii="Times New Roman" w:hAnsi="Times New Roman"/>
    </w:rPr>
  </w:style>
  <w:style w:type="character" w:customStyle="1" w:styleId="WW8NumSt91z0">
    <w:name w:val="WW8NumSt91z0"/>
    <w:rsid w:val="00CC11BA"/>
    <w:rPr>
      <w:rFonts w:ascii="Symbol" w:hAnsi="Symbol" w:cs="Symbol"/>
    </w:rPr>
  </w:style>
  <w:style w:type="character" w:customStyle="1" w:styleId="WW8NumSt95z0">
    <w:name w:val="WW8NumSt95z0"/>
    <w:rsid w:val="00CC11BA"/>
    <w:rPr>
      <w:rFonts w:ascii="StarBats" w:hAnsi="StarBats"/>
    </w:rPr>
  </w:style>
  <w:style w:type="character" w:customStyle="1" w:styleId="WW8NumSt96z0">
    <w:name w:val="WW8NumSt96z0"/>
    <w:rsid w:val="00CC11BA"/>
    <w:rPr>
      <w:rFonts w:ascii="Symbol" w:hAnsi="Symbol"/>
    </w:rPr>
  </w:style>
  <w:style w:type="character" w:customStyle="1" w:styleId="Domylnaczcionkaakapitu1">
    <w:name w:val="Domyślna czcionka akapitu1"/>
    <w:rsid w:val="00CC11BA"/>
  </w:style>
  <w:style w:type="character" w:styleId="Numerstrony">
    <w:name w:val="page number"/>
    <w:basedOn w:val="Domylnaczcionkaakapitu1"/>
    <w:rsid w:val="00CC11BA"/>
  </w:style>
  <w:style w:type="character" w:customStyle="1" w:styleId="Symbolewypunktowania">
    <w:name w:val="Symbole wypunktowania"/>
    <w:rsid w:val="00CC11B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C11BA"/>
  </w:style>
  <w:style w:type="paragraph" w:customStyle="1" w:styleId="Nagwek10">
    <w:name w:val="Nagłówek1"/>
    <w:basedOn w:val="Normalny"/>
    <w:next w:val="Tekstpodstawowy"/>
    <w:rsid w:val="00CC11BA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C11B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C11BA"/>
    <w:rPr>
      <w:rFonts w:ascii="Arial" w:eastAsia="Times New Roman" w:hAnsi="Arial" w:cs="Times New Roman"/>
      <w:sz w:val="20"/>
      <w:szCs w:val="20"/>
      <w:lang w:eastAsia="ar-SA"/>
    </w:rPr>
  </w:style>
  <w:style w:type="paragraph" w:styleId="Lista">
    <w:name w:val="List"/>
    <w:basedOn w:val="Tekstpodstawowy"/>
    <w:rsid w:val="00CC11BA"/>
    <w:rPr>
      <w:rFonts w:cs="Mangal"/>
    </w:rPr>
  </w:style>
  <w:style w:type="paragraph" w:customStyle="1" w:styleId="Podpis1">
    <w:name w:val="Podpis1"/>
    <w:basedOn w:val="Normalny"/>
    <w:rsid w:val="00CC11B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CC11BA"/>
    <w:pPr>
      <w:suppressLineNumbers/>
      <w:suppressAutoHyphens/>
      <w:spacing w:after="0" w:line="240" w:lineRule="auto"/>
    </w:pPr>
    <w:rPr>
      <w:rFonts w:ascii="Arial" w:eastAsia="Times New Roman" w:hAnsi="Arial" w:cs="Mangal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C11BA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C11BA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CC11B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CC11B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CC11BA"/>
    <w:pPr>
      <w:suppressAutoHyphens/>
      <w:spacing w:after="0" w:line="240" w:lineRule="auto"/>
      <w:ind w:firstLine="5529"/>
    </w:pPr>
    <w:rPr>
      <w:rFonts w:ascii="Arial" w:eastAsia="Times New Roman" w:hAnsi="Arial" w:cs="Times New Roman"/>
      <w:sz w:val="4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11BA"/>
    <w:rPr>
      <w:rFonts w:ascii="Arial" w:eastAsia="Times New Roman" w:hAnsi="Arial" w:cs="Times New Roman"/>
      <w:sz w:val="4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C11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FF"/>
      <w:szCs w:val="20"/>
      <w:lang w:eastAsia="ar-SA"/>
    </w:rPr>
  </w:style>
  <w:style w:type="paragraph" w:customStyle="1" w:styleId="Tekstpodstawowy31">
    <w:name w:val="Tekst podstawowy 31"/>
    <w:basedOn w:val="Normalny"/>
    <w:rsid w:val="00CC11BA"/>
    <w:pPr>
      <w:suppressAutoHyphens/>
      <w:spacing w:after="0" w:line="240" w:lineRule="auto"/>
      <w:ind w:right="-284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C11BA"/>
    <w:pPr>
      <w:suppressAutoHyphens/>
      <w:spacing w:after="0" w:line="324" w:lineRule="auto"/>
      <w:ind w:firstLine="567"/>
    </w:pPr>
    <w:rPr>
      <w:rFonts w:ascii="Arial" w:eastAsia="Times New Roman" w:hAnsi="Arial" w:cs="Times New Roman"/>
      <w:b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C11BA"/>
    <w:pPr>
      <w:suppressAutoHyphens/>
      <w:spacing w:after="0" w:line="240" w:lineRule="auto"/>
    </w:pPr>
    <w:rPr>
      <w:rFonts w:ascii="Arial" w:eastAsia="Times New Roman" w:hAnsi="Arial" w:cs="Times New Roman"/>
      <w:color w:val="FF0000"/>
      <w:szCs w:val="20"/>
      <w:lang w:eastAsia="ar-SA"/>
    </w:rPr>
  </w:style>
  <w:style w:type="paragraph" w:customStyle="1" w:styleId="WW-Zwykytekst">
    <w:name w:val="WW-Zwyk?y tekst"/>
    <w:basedOn w:val="Normalny"/>
    <w:rsid w:val="00CC11B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CC11BA"/>
    <w:pPr>
      <w:suppressAutoHyphens/>
      <w:overflowPunct w:val="0"/>
      <w:autoSpaceDE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Tekstpodstawowywcity2">
    <w:name w:val="WW-Tekst podstawowy wci?ty 2"/>
    <w:basedOn w:val="Normalny"/>
    <w:rsid w:val="00CC11BA"/>
    <w:pPr>
      <w:suppressAutoHyphens/>
      <w:overflowPunct w:val="0"/>
      <w:autoSpaceDE w:val="0"/>
      <w:spacing w:after="0" w:line="360" w:lineRule="auto"/>
      <w:ind w:firstLine="48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ramki">
    <w:name w:val="Zawartość ramki"/>
    <w:basedOn w:val="Tekstpodstawowy"/>
    <w:rsid w:val="00CC11BA"/>
  </w:style>
  <w:style w:type="paragraph" w:customStyle="1" w:styleId="WW-BodyText2">
    <w:name w:val="WW-Body Text 2"/>
    <w:basedOn w:val="Normalny"/>
    <w:rsid w:val="00CC11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Stylopisu">
    <w:name w:val="Styl opisu"/>
    <w:basedOn w:val="Normalny"/>
    <w:rsid w:val="00CC11BA"/>
    <w:pPr>
      <w:suppressAutoHyphens/>
      <w:spacing w:after="0"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CC11B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11B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1BA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1BA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C11BA"/>
    <w:pPr>
      <w:suppressAutoHyphens/>
      <w:spacing w:after="120" w:line="480" w:lineRule="auto"/>
      <w:ind w:left="283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11BA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aliases w:val=" Znak3"/>
    <w:basedOn w:val="Normalny"/>
    <w:link w:val="Tekstpodstawowywcity3Znak"/>
    <w:rsid w:val="00CC11B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aliases w:val=" Znak3 Znak"/>
    <w:basedOn w:val="Domylnaczcionkaakapitu"/>
    <w:link w:val="Tekstpodstawowywcity3"/>
    <w:rsid w:val="00CC11BA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CC1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11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CC11BA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62BB0"/>
    <w:pPr>
      <w:keepLines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color w:val="2E74B5" w:themeColor="accent1" w:themeShade="BF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4A4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4A47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84A47"/>
    <w:pPr>
      <w:spacing w:after="100"/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A84A47"/>
    <w:pPr>
      <w:spacing w:after="100"/>
      <w:ind w:left="720"/>
    </w:pPr>
  </w:style>
  <w:style w:type="character" w:styleId="Hipercze">
    <w:name w:val="Hyperlink"/>
    <w:basedOn w:val="Domylnaczcionkaakapitu"/>
    <w:uiPriority w:val="99"/>
    <w:unhideWhenUsed/>
    <w:rsid w:val="00A84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3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3663"/>
    <w:rPr>
      <w:rFonts w:ascii="Lato Light" w:hAnsi="Lato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3663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unhideWhenUsed/>
    <w:rsid w:val="00334F60"/>
    <w:pPr>
      <w:spacing w:after="100" w:line="276" w:lineRule="auto"/>
      <w:ind w:left="880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34F60"/>
    <w:pPr>
      <w:spacing w:after="100" w:line="276" w:lineRule="auto"/>
      <w:ind w:left="1100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34F60"/>
    <w:pPr>
      <w:spacing w:after="100" w:line="276" w:lineRule="auto"/>
      <w:ind w:left="1320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34F60"/>
    <w:pPr>
      <w:spacing w:after="100" w:line="276" w:lineRule="auto"/>
      <w:ind w:left="1540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34F60"/>
    <w:pPr>
      <w:spacing w:after="100" w:line="276" w:lineRule="auto"/>
      <w:ind w:left="1760"/>
    </w:pPr>
    <w:rPr>
      <w:rFonts w:asciiTheme="minorHAnsi" w:eastAsiaTheme="minorEastAsia" w:hAnsiTheme="minorHAnsi"/>
      <w:sz w:val="22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E07221"/>
    <w:rPr>
      <w:color w:val="2B579A"/>
      <w:shd w:val="clear" w:color="auto" w:fill="E6E6E6"/>
    </w:rPr>
  </w:style>
  <w:style w:type="character" w:customStyle="1" w:styleId="Wzmianka2">
    <w:name w:val="Wzmianka2"/>
    <w:basedOn w:val="Domylnaczcionkaakapitu"/>
    <w:uiPriority w:val="99"/>
    <w:semiHidden/>
    <w:unhideWhenUsed/>
    <w:rsid w:val="00BB59B0"/>
    <w:rPr>
      <w:color w:val="2B579A"/>
      <w:shd w:val="clear" w:color="auto" w:fill="E6E6E6"/>
    </w:rPr>
  </w:style>
  <w:style w:type="paragraph" w:styleId="Legenda">
    <w:name w:val="caption"/>
    <w:basedOn w:val="Normalny"/>
    <w:next w:val="Normalny"/>
    <w:uiPriority w:val="35"/>
    <w:unhideWhenUsed/>
    <w:qFormat/>
    <w:rsid w:val="007609C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andardowy1">
    <w:name w:val="Standardowy1"/>
    <w:rsid w:val="004D4ED1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7E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7E23"/>
    <w:rPr>
      <w:rFonts w:ascii="Lato Light" w:hAnsi="Lato Light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17F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17F48"/>
    <w:rPr>
      <w:rFonts w:ascii="Lato Light" w:hAnsi="Lato Light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63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B4B"/>
    <w:rPr>
      <w:rFonts w:ascii="Lato Light" w:hAnsi="Lato Light"/>
      <w:sz w:val="24"/>
    </w:rPr>
  </w:style>
  <w:style w:type="paragraph" w:styleId="Nagwek1">
    <w:name w:val="heading 1"/>
    <w:basedOn w:val="Normalny"/>
    <w:next w:val="Normalny"/>
    <w:link w:val="Nagwek1Znak"/>
    <w:qFormat/>
    <w:rsid w:val="008C3910"/>
    <w:pPr>
      <w:keepNext/>
      <w:numPr>
        <w:numId w:val="2"/>
      </w:numPr>
      <w:spacing w:after="0" w:line="240" w:lineRule="auto"/>
      <w:outlineLvl w:val="0"/>
    </w:pPr>
    <w:rPr>
      <w:rFonts w:eastAsia="Times New Roman" w:cs="Times New Roman"/>
      <w:bCs/>
      <w:smallCaps/>
      <w:sz w:val="3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16FFB"/>
    <w:pPr>
      <w:keepNext/>
      <w:keepLines/>
      <w:numPr>
        <w:ilvl w:val="1"/>
        <w:numId w:val="2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8C3910"/>
    <w:pPr>
      <w:keepNext/>
      <w:numPr>
        <w:ilvl w:val="2"/>
        <w:numId w:val="2"/>
      </w:numPr>
      <w:suppressAutoHyphens/>
      <w:spacing w:after="0"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03EF1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eastAsia="Times New Roman" w:cs="Times New Roman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F20E9"/>
    <w:pPr>
      <w:numPr>
        <w:numId w:val="3"/>
      </w:numPr>
      <w:suppressAutoHyphens/>
      <w:spacing w:after="0" w:line="240" w:lineRule="auto"/>
      <w:outlineLvl w:val="4"/>
    </w:pPr>
    <w:rPr>
      <w:rFonts w:eastAsia="Times New Roman" w:cs="Times New Roman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C11BA"/>
    <w:pPr>
      <w:keepNext/>
      <w:numPr>
        <w:ilvl w:val="5"/>
        <w:numId w:val="1"/>
      </w:numPr>
      <w:suppressAutoHyphens/>
      <w:spacing w:after="0" w:line="240" w:lineRule="auto"/>
      <w:ind w:left="708" w:firstLine="708"/>
      <w:outlineLvl w:val="5"/>
    </w:pPr>
    <w:rPr>
      <w:rFonts w:ascii="Arial" w:eastAsia="Times New Roman" w:hAnsi="Arial" w:cs="Times New Roman"/>
      <w:sz w:val="44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C11BA"/>
    <w:pPr>
      <w:keepNext/>
      <w:numPr>
        <w:ilvl w:val="6"/>
        <w:numId w:val="1"/>
      </w:numPr>
      <w:suppressAutoHyphens/>
      <w:spacing w:after="0" w:line="360" w:lineRule="auto"/>
      <w:ind w:left="405" w:firstLine="0"/>
      <w:outlineLvl w:val="6"/>
    </w:pPr>
    <w:rPr>
      <w:rFonts w:ascii="Arial" w:eastAsia="Times New Roman" w:hAnsi="Arial" w:cs="Times New Roman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CC11BA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Arial" w:eastAsia="Times New Roman" w:hAnsi="Arial" w:cs="Times New Roman"/>
      <w:sz w:val="5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C11BA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Arial" w:eastAsia="Times New Roman" w:hAnsi="Arial" w:cs="Times New Roman"/>
      <w:b/>
      <w:color w:val="00000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78"/>
  </w:style>
  <w:style w:type="paragraph" w:styleId="Stopka">
    <w:name w:val="footer"/>
    <w:basedOn w:val="Normalny"/>
    <w:link w:val="StopkaZnak"/>
    <w:uiPriority w:val="99"/>
    <w:unhideWhenUsed/>
    <w:rsid w:val="007F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78"/>
  </w:style>
  <w:style w:type="paragraph" w:styleId="Akapitzlist">
    <w:name w:val="List Paragraph"/>
    <w:basedOn w:val="Normalny"/>
    <w:uiPriority w:val="34"/>
    <w:qFormat/>
    <w:rsid w:val="00327A47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DA8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C57C1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customStyle="1" w:styleId="apple-converted-space">
    <w:name w:val="apple-converted-space"/>
    <w:rsid w:val="00C57C18"/>
  </w:style>
  <w:style w:type="character" w:customStyle="1" w:styleId="Nagwek1Znak">
    <w:name w:val="Nagłówek 1 Znak"/>
    <w:basedOn w:val="Domylnaczcionkaakapitu"/>
    <w:link w:val="Nagwek1"/>
    <w:rsid w:val="008C3910"/>
    <w:rPr>
      <w:rFonts w:ascii="Lato Light" w:eastAsia="Times New Roman" w:hAnsi="Lato Light" w:cs="Times New Roman"/>
      <w:bCs/>
      <w:smallCaps/>
      <w:sz w:val="34"/>
      <w:szCs w:val="28"/>
      <w:lang w:eastAsia="pl-PL"/>
    </w:rPr>
  </w:style>
  <w:style w:type="table" w:styleId="Tabela-Siatka">
    <w:name w:val="Table Grid"/>
    <w:basedOn w:val="Standardowy"/>
    <w:uiPriority w:val="39"/>
    <w:rsid w:val="008F4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2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21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4621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16FFB"/>
    <w:rPr>
      <w:rFonts w:ascii="Lato Light" w:eastAsiaTheme="majorEastAsia" w:hAnsi="Lato Light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8C3910"/>
    <w:rPr>
      <w:rFonts w:ascii="Lato Light" w:eastAsia="Times New Roman" w:hAnsi="Lato Light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A03EF1"/>
    <w:rPr>
      <w:rFonts w:ascii="Lato Light" w:eastAsia="Times New Roman" w:hAnsi="Lato Light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BF20E9"/>
    <w:rPr>
      <w:rFonts w:ascii="Lato Light" w:eastAsia="Times New Roman" w:hAnsi="Lato Light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C11BA"/>
    <w:rPr>
      <w:rFonts w:ascii="Arial" w:eastAsia="Times New Roman" w:hAnsi="Arial" w:cs="Times New Roman"/>
      <w:sz w:val="4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C11B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C11BA"/>
    <w:rPr>
      <w:rFonts w:ascii="Arial" w:eastAsia="Times New Roman" w:hAnsi="Arial" w:cs="Times New Roman"/>
      <w:sz w:val="56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C11BA"/>
    <w:rPr>
      <w:rFonts w:ascii="Arial" w:eastAsia="Times New Roman" w:hAnsi="Arial" w:cs="Times New Roman"/>
      <w:b/>
      <w:color w:val="000000"/>
      <w:sz w:val="24"/>
      <w:szCs w:val="20"/>
      <w:u w:val="single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C11BA"/>
  </w:style>
  <w:style w:type="character" w:customStyle="1" w:styleId="WW8Num2z0">
    <w:name w:val="WW8Num2z0"/>
    <w:rsid w:val="00CC11BA"/>
    <w:rPr>
      <w:rFonts w:ascii="Symbol" w:hAnsi="Symbol"/>
    </w:rPr>
  </w:style>
  <w:style w:type="character" w:customStyle="1" w:styleId="WW8Num3z0">
    <w:name w:val="WW8Num3z0"/>
    <w:rsid w:val="00CC11BA"/>
    <w:rPr>
      <w:rFonts w:ascii="Symbol" w:hAnsi="Symbol"/>
    </w:rPr>
  </w:style>
  <w:style w:type="character" w:customStyle="1" w:styleId="WW8Num4z0">
    <w:name w:val="WW8Num4z0"/>
    <w:rsid w:val="00CC11BA"/>
    <w:rPr>
      <w:rFonts w:ascii="Symbol" w:hAnsi="Symbol"/>
    </w:rPr>
  </w:style>
  <w:style w:type="character" w:customStyle="1" w:styleId="WW8Num5z0">
    <w:name w:val="WW8Num5z0"/>
    <w:rsid w:val="00CC11BA"/>
    <w:rPr>
      <w:rFonts w:ascii="Symbol" w:hAnsi="Symbol"/>
    </w:rPr>
  </w:style>
  <w:style w:type="character" w:customStyle="1" w:styleId="WW8Num6z0">
    <w:name w:val="WW8Num6z0"/>
    <w:rsid w:val="00CC11BA"/>
    <w:rPr>
      <w:rFonts w:ascii="Times New Roman" w:hAnsi="Times New Roman" w:cs="Times New Roman"/>
    </w:rPr>
  </w:style>
  <w:style w:type="character" w:customStyle="1" w:styleId="WW8Num7z0">
    <w:name w:val="WW8Num7z0"/>
    <w:rsid w:val="00CC11BA"/>
    <w:rPr>
      <w:rFonts w:ascii="OpenSymbol" w:hAnsi="OpenSymbol"/>
    </w:rPr>
  </w:style>
  <w:style w:type="character" w:customStyle="1" w:styleId="WW8Num8z0">
    <w:name w:val="WW8Num8z0"/>
    <w:rsid w:val="00CC11BA"/>
    <w:rPr>
      <w:rFonts w:ascii="Symbol" w:hAnsi="Symbol"/>
    </w:rPr>
  </w:style>
  <w:style w:type="character" w:customStyle="1" w:styleId="WW8Num9z0">
    <w:name w:val="WW8Num9z0"/>
    <w:rsid w:val="00CC11BA"/>
    <w:rPr>
      <w:rFonts w:ascii="Symbol" w:hAnsi="Symbol"/>
    </w:rPr>
  </w:style>
  <w:style w:type="character" w:customStyle="1" w:styleId="WW8Num10z0">
    <w:name w:val="WW8Num10z0"/>
    <w:rsid w:val="00CC11BA"/>
    <w:rPr>
      <w:rFonts w:ascii="Symbol" w:hAnsi="Symbol"/>
    </w:rPr>
  </w:style>
  <w:style w:type="character" w:customStyle="1" w:styleId="WW8Num12z0">
    <w:name w:val="WW8Num12z0"/>
    <w:rsid w:val="00CC11BA"/>
    <w:rPr>
      <w:rFonts w:ascii="Symbol" w:hAnsi="Symbol"/>
    </w:rPr>
  </w:style>
  <w:style w:type="character" w:customStyle="1" w:styleId="WW8Num13z0">
    <w:name w:val="WW8Num13z0"/>
    <w:rsid w:val="00CC11BA"/>
    <w:rPr>
      <w:rFonts w:ascii="Symbol" w:hAnsi="Symbol"/>
      <w:i/>
      <w:sz w:val="24"/>
    </w:rPr>
  </w:style>
  <w:style w:type="character" w:customStyle="1" w:styleId="WW8Num14z0">
    <w:name w:val="WW8Num14z0"/>
    <w:rsid w:val="00CC11BA"/>
    <w:rPr>
      <w:rFonts w:ascii="Symbol" w:hAnsi="Symbol" w:cs="Symbol"/>
    </w:rPr>
  </w:style>
  <w:style w:type="character" w:customStyle="1" w:styleId="WW8Num14z1">
    <w:name w:val="WW8Num14z1"/>
    <w:rsid w:val="00CC11BA"/>
    <w:rPr>
      <w:rFonts w:ascii="OpenSymbol" w:hAnsi="OpenSymbol" w:cs="OpenSymbol"/>
    </w:rPr>
  </w:style>
  <w:style w:type="character" w:customStyle="1" w:styleId="Absatz-Standardschriftart">
    <w:name w:val="Absatz-Standardschriftart"/>
    <w:rsid w:val="00CC11BA"/>
  </w:style>
  <w:style w:type="character" w:customStyle="1" w:styleId="WW8Num11z0">
    <w:name w:val="WW8Num11z0"/>
    <w:rsid w:val="00CC11BA"/>
    <w:rPr>
      <w:sz w:val="22"/>
    </w:rPr>
  </w:style>
  <w:style w:type="character" w:customStyle="1" w:styleId="WW8Num15z0">
    <w:name w:val="WW8Num15z0"/>
    <w:rsid w:val="00CC11BA"/>
    <w:rPr>
      <w:rFonts w:ascii="StarBats" w:hAnsi="StarBats"/>
    </w:rPr>
  </w:style>
  <w:style w:type="character" w:customStyle="1" w:styleId="WW8Num16z0">
    <w:name w:val="WW8Num16z0"/>
    <w:rsid w:val="00CC11BA"/>
    <w:rPr>
      <w:i/>
      <w:sz w:val="24"/>
    </w:rPr>
  </w:style>
  <w:style w:type="character" w:customStyle="1" w:styleId="WW8Num17z0">
    <w:name w:val="WW8Num17z0"/>
    <w:rsid w:val="00CC11BA"/>
    <w:rPr>
      <w:rFonts w:ascii="Symbol" w:hAnsi="Symbol" w:cs="OpenSymbol"/>
    </w:rPr>
  </w:style>
  <w:style w:type="character" w:customStyle="1" w:styleId="WW8Num17z1">
    <w:name w:val="WW8Num17z1"/>
    <w:rsid w:val="00CC11BA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CC11BA"/>
  </w:style>
  <w:style w:type="character" w:customStyle="1" w:styleId="WW8Num5z1">
    <w:name w:val="WW8Num5z1"/>
    <w:rsid w:val="00CC11BA"/>
    <w:rPr>
      <w:rFonts w:ascii="Courier New" w:hAnsi="Courier New" w:cs="Courier New"/>
    </w:rPr>
  </w:style>
  <w:style w:type="character" w:customStyle="1" w:styleId="WW8Num5z2">
    <w:name w:val="WW8Num5z2"/>
    <w:rsid w:val="00CC11BA"/>
    <w:rPr>
      <w:rFonts w:ascii="Wingdings" w:hAnsi="Wingdings"/>
    </w:rPr>
  </w:style>
  <w:style w:type="character" w:customStyle="1" w:styleId="WW8Num18z0">
    <w:name w:val="WW8Num18z0"/>
    <w:rsid w:val="00CC11BA"/>
    <w:rPr>
      <w:sz w:val="22"/>
    </w:rPr>
  </w:style>
  <w:style w:type="character" w:customStyle="1" w:styleId="WW8Num18z1">
    <w:name w:val="WW8Num18z1"/>
    <w:rsid w:val="00CC11BA"/>
    <w:rPr>
      <w:rFonts w:ascii="Symbol" w:hAnsi="Symbol"/>
      <w:sz w:val="22"/>
    </w:rPr>
  </w:style>
  <w:style w:type="character" w:customStyle="1" w:styleId="WW8Num19z0">
    <w:name w:val="WW8Num19z0"/>
    <w:rsid w:val="00CC11BA"/>
    <w:rPr>
      <w:rFonts w:ascii="Symbol" w:hAnsi="Symbol"/>
    </w:rPr>
  </w:style>
  <w:style w:type="character" w:customStyle="1" w:styleId="WW8Num20z0">
    <w:name w:val="WW8Num20z0"/>
    <w:rsid w:val="00CC11BA"/>
    <w:rPr>
      <w:rFonts w:ascii="Symbol" w:hAnsi="Symbol" w:cs="Symbol"/>
    </w:rPr>
  </w:style>
  <w:style w:type="character" w:customStyle="1" w:styleId="WW8Num20z1">
    <w:name w:val="WW8Num20z1"/>
    <w:rsid w:val="00CC11BA"/>
    <w:rPr>
      <w:rFonts w:ascii="Courier New" w:hAnsi="Courier New" w:cs="Courier New"/>
    </w:rPr>
  </w:style>
  <w:style w:type="character" w:customStyle="1" w:styleId="WW8Num20z2">
    <w:name w:val="WW8Num20z2"/>
    <w:rsid w:val="00CC11BA"/>
    <w:rPr>
      <w:rFonts w:ascii="Wingdings" w:hAnsi="Wingdings" w:cs="Wingdings"/>
    </w:rPr>
  </w:style>
  <w:style w:type="character" w:customStyle="1" w:styleId="WW8Num21z0">
    <w:name w:val="WW8Num21z0"/>
    <w:rsid w:val="00CC11BA"/>
    <w:rPr>
      <w:rFonts w:ascii="Symbol" w:hAnsi="Symbol"/>
    </w:rPr>
  </w:style>
  <w:style w:type="character" w:customStyle="1" w:styleId="WW8Num27z0">
    <w:name w:val="WW8Num27z0"/>
    <w:rsid w:val="00CC11BA"/>
    <w:rPr>
      <w:rFonts w:ascii="Times New Roman" w:hAnsi="Times New Roman"/>
    </w:rPr>
  </w:style>
  <w:style w:type="character" w:customStyle="1" w:styleId="WW8Num30z0">
    <w:name w:val="WW8Num30z0"/>
    <w:rsid w:val="00CC11BA"/>
    <w:rPr>
      <w:rFonts w:ascii="Symbol" w:hAnsi="Symbol"/>
    </w:rPr>
  </w:style>
  <w:style w:type="character" w:customStyle="1" w:styleId="WW8Num30z1">
    <w:name w:val="WW8Num30z1"/>
    <w:rsid w:val="00CC11BA"/>
    <w:rPr>
      <w:rFonts w:ascii="Courier New" w:hAnsi="Courier New" w:cs="Courier New"/>
    </w:rPr>
  </w:style>
  <w:style w:type="character" w:customStyle="1" w:styleId="WW8Num30z2">
    <w:name w:val="WW8Num30z2"/>
    <w:rsid w:val="00CC11BA"/>
    <w:rPr>
      <w:rFonts w:ascii="Wingdings" w:hAnsi="Wingdings"/>
    </w:rPr>
  </w:style>
  <w:style w:type="character" w:customStyle="1" w:styleId="WW8Num31z0">
    <w:name w:val="WW8Num31z0"/>
    <w:rsid w:val="00CC11BA"/>
    <w:rPr>
      <w:rFonts w:ascii="Symbol" w:hAnsi="Symbol"/>
    </w:rPr>
  </w:style>
  <w:style w:type="character" w:customStyle="1" w:styleId="WW8Num31z1">
    <w:name w:val="WW8Num31z1"/>
    <w:rsid w:val="00CC11BA"/>
    <w:rPr>
      <w:rFonts w:ascii="Courier New" w:hAnsi="Courier New" w:cs="Courier New"/>
    </w:rPr>
  </w:style>
  <w:style w:type="character" w:customStyle="1" w:styleId="WW8Num31z2">
    <w:name w:val="WW8Num31z2"/>
    <w:rsid w:val="00CC11BA"/>
    <w:rPr>
      <w:rFonts w:ascii="Wingdings" w:hAnsi="Wingdings"/>
    </w:rPr>
  </w:style>
  <w:style w:type="character" w:customStyle="1" w:styleId="WW8Num33z0">
    <w:name w:val="WW8Num33z0"/>
    <w:rsid w:val="00CC11BA"/>
    <w:rPr>
      <w:rFonts w:ascii="Times New Roman" w:hAnsi="Times New Roman"/>
    </w:rPr>
  </w:style>
  <w:style w:type="character" w:customStyle="1" w:styleId="WW8Num34z0">
    <w:name w:val="WW8Num34z0"/>
    <w:rsid w:val="00CC11BA"/>
    <w:rPr>
      <w:rFonts w:ascii="Symbol" w:hAnsi="Symbol"/>
    </w:rPr>
  </w:style>
  <w:style w:type="character" w:customStyle="1" w:styleId="WW8Num34z1">
    <w:name w:val="WW8Num34z1"/>
    <w:rsid w:val="00CC11BA"/>
    <w:rPr>
      <w:rFonts w:ascii="Courier New" w:hAnsi="Courier New" w:cs="Courier New"/>
    </w:rPr>
  </w:style>
  <w:style w:type="character" w:customStyle="1" w:styleId="WW8Num34z2">
    <w:name w:val="WW8Num34z2"/>
    <w:rsid w:val="00CC11BA"/>
    <w:rPr>
      <w:rFonts w:ascii="Wingdings" w:hAnsi="Wingdings"/>
    </w:rPr>
  </w:style>
  <w:style w:type="character" w:customStyle="1" w:styleId="WW8Num37z0">
    <w:name w:val="WW8Num37z0"/>
    <w:rsid w:val="00CC11BA"/>
    <w:rPr>
      <w:rFonts w:ascii="Times New Roman" w:hAnsi="Times New Roman"/>
    </w:rPr>
  </w:style>
  <w:style w:type="character" w:customStyle="1" w:styleId="WW8Num39z0">
    <w:name w:val="WW8Num39z0"/>
    <w:rsid w:val="00CC11BA"/>
    <w:rPr>
      <w:rFonts w:ascii="Times New Roman" w:hAnsi="Times New Roman"/>
    </w:rPr>
  </w:style>
  <w:style w:type="character" w:customStyle="1" w:styleId="WW8Num46z0">
    <w:name w:val="WW8Num46z0"/>
    <w:rsid w:val="00CC11BA"/>
    <w:rPr>
      <w:rFonts w:ascii="Symbol" w:hAnsi="Symbol"/>
    </w:rPr>
  </w:style>
  <w:style w:type="character" w:customStyle="1" w:styleId="WW8Num46z1">
    <w:name w:val="WW8Num46z1"/>
    <w:rsid w:val="00CC11BA"/>
    <w:rPr>
      <w:rFonts w:ascii="Courier New" w:hAnsi="Courier New" w:cs="Courier New"/>
    </w:rPr>
  </w:style>
  <w:style w:type="character" w:customStyle="1" w:styleId="WW8Num46z2">
    <w:name w:val="WW8Num46z2"/>
    <w:rsid w:val="00CC11BA"/>
    <w:rPr>
      <w:rFonts w:ascii="Wingdings" w:hAnsi="Wingdings"/>
    </w:rPr>
  </w:style>
  <w:style w:type="character" w:customStyle="1" w:styleId="WW8Num48z0">
    <w:name w:val="WW8Num48z0"/>
    <w:rsid w:val="00CC11BA"/>
    <w:rPr>
      <w:rFonts w:ascii="Symbol" w:hAnsi="Symbol"/>
    </w:rPr>
  </w:style>
  <w:style w:type="character" w:customStyle="1" w:styleId="WW8Num48z1">
    <w:name w:val="WW8Num48z1"/>
    <w:rsid w:val="00CC11BA"/>
    <w:rPr>
      <w:rFonts w:ascii="Courier New" w:hAnsi="Courier New" w:cs="Courier New"/>
    </w:rPr>
  </w:style>
  <w:style w:type="character" w:customStyle="1" w:styleId="WW8Num48z2">
    <w:name w:val="WW8Num48z2"/>
    <w:rsid w:val="00CC11BA"/>
    <w:rPr>
      <w:rFonts w:ascii="Wingdings" w:hAnsi="Wingdings"/>
    </w:rPr>
  </w:style>
  <w:style w:type="character" w:customStyle="1" w:styleId="WW8Num51z0">
    <w:name w:val="WW8Num51z0"/>
    <w:rsid w:val="00CC11BA"/>
    <w:rPr>
      <w:rFonts w:ascii="Times New Roman" w:hAnsi="Times New Roman"/>
    </w:rPr>
  </w:style>
  <w:style w:type="character" w:customStyle="1" w:styleId="WW8Num56z0">
    <w:name w:val="WW8Num56z0"/>
    <w:rsid w:val="00CC11BA"/>
    <w:rPr>
      <w:rFonts w:ascii="Times New Roman" w:hAnsi="Times New Roman"/>
    </w:rPr>
  </w:style>
  <w:style w:type="character" w:customStyle="1" w:styleId="WW8Num57z0">
    <w:name w:val="WW8Num57z0"/>
    <w:rsid w:val="00CC11BA"/>
    <w:rPr>
      <w:sz w:val="22"/>
    </w:rPr>
  </w:style>
  <w:style w:type="character" w:customStyle="1" w:styleId="WW8Num58z0">
    <w:name w:val="WW8Num58z0"/>
    <w:rsid w:val="00CC11BA"/>
    <w:rPr>
      <w:rFonts w:ascii="Times New Roman" w:eastAsia="Times New Roman" w:hAnsi="Times New Roman" w:cs="Times New Roman"/>
    </w:rPr>
  </w:style>
  <w:style w:type="character" w:customStyle="1" w:styleId="WW8Num62z0">
    <w:name w:val="WW8Num62z0"/>
    <w:rsid w:val="00CC11BA"/>
    <w:rPr>
      <w:b/>
    </w:rPr>
  </w:style>
  <w:style w:type="character" w:customStyle="1" w:styleId="WW8Num64z0">
    <w:name w:val="WW8Num64z0"/>
    <w:rsid w:val="00CC11BA"/>
    <w:rPr>
      <w:rFonts w:ascii="Symbol" w:hAnsi="Symbol"/>
    </w:rPr>
  </w:style>
  <w:style w:type="character" w:customStyle="1" w:styleId="WW8Num80z0">
    <w:name w:val="WW8Num80z0"/>
    <w:rsid w:val="00CC11BA"/>
    <w:rPr>
      <w:b/>
    </w:rPr>
  </w:style>
  <w:style w:type="character" w:customStyle="1" w:styleId="WW8Num81z0">
    <w:name w:val="WW8Num81z0"/>
    <w:rsid w:val="00CC11BA"/>
    <w:rPr>
      <w:rFonts w:ascii="Symbol" w:hAnsi="Symbol"/>
    </w:rPr>
  </w:style>
  <w:style w:type="character" w:customStyle="1" w:styleId="WW8Num81z1">
    <w:name w:val="WW8Num81z1"/>
    <w:rsid w:val="00CC11BA"/>
    <w:rPr>
      <w:rFonts w:ascii="Courier New" w:hAnsi="Courier New" w:cs="Courier New"/>
    </w:rPr>
  </w:style>
  <w:style w:type="character" w:customStyle="1" w:styleId="WW8Num81z2">
    <w:name w:val="WW8Num81z2"/>
    <w:rsid w:val="00CC11BA"/>
    <w:rPr>
      <w:rFonts w:ascii="Wingdings" w:hAnsi="Wingdings"/>
    </w:rPr>
  </w:style>
  <w:style w:type="character" w:customStyle="1" w:styleId="WW8Num83z0">
    <w:name w:val="WW8Num83z0"/>
    <w:rsid w:val="00CC11BA"/>
    <w:rPr>
      <w:sz w:val="24"/>
    </w:rPr>
  </w:style>
  <w:style w:type="character" w:customStyle="1" w:styleId="WW8Num84z0">
    <w:name w:val="WW8Num84z0"/>
    <w:rsid w:val="00CC11BA"/>
    <w:rPr>
      <w:rFonts w:ascii="Symbol" w:hAnsi="Symbol"/>
    </w:rPr>
  </w:style>
  <w:style w:type="character" w:customStyle="1" w:styleId="WW8Num84z1">
    <w:name w:val="WW8Num84z1"/>
    <w:rsid w:val="00CC11BA"/>
    <w:rPr>
      <w:rFonts w:ascii="Courier New" w:hAnsi="Courier New" w:cs="Courier New"/>
    </w:rPr>
  </w:style>
  <w:style w:type="character" w:customStyle="1" w:styleId="WW8Num84z2">
    <w:name w:val="WW8Num84z2"/>
    <w:rsid w:val="00CC11BA"/>
    <w:rPr>
      <w:rFonts w:ascii="Wingdings" w:hAnsi="Wingdings"/>
    </w:rPr>
  </w:style>
  <w:style w:type="character" w:customStyle="1" w:styleId="WW8Num88z0">
    <w:name w:val="WW8Num88z0"/>
    <w:rsid w:val="00CC11BA"/>
    <w:rPr>
      <w:rFonts w:ascii="Times New Roman" w:hAnsi="Times New Roman"/>
    </w:rPr>
  </w:style>
  <w:style w:type="character" w:customStyle="1" w:styleId="WW8Num92z0">
    <w:name w:val="WW8Num92z0"/>
    <w:rsid w:val="00CC11BA"/>
    <w:rPr>
      <w:rFonts w:ascii="Symbol" w:hAnsi="Symbol"/>
    </w:rPr>
  </w:style>
  <w:style w:type="character" w:customStyle="1" w:styleId="WW8Num92z1">
    <w:name w:val="WW8Num92z1"/>
    <w:rsid w:val="00CC11BA"/>
    <w:rPr>
      <w:rFonts w:ascii="Courier New" w:hAnsi="Courier New" w:cs="Courier New"/>
    </w:rPr>
  </w:style>
  <w:style w:type="character" w:customStyle="1" w:styleId="WW8Num92z2">
    <w:name w:val="WW8Num92z2"/>
    <w:rsid w:val="00CC11BA"/>
    <w:rPr>
      <w:rFonts w:ascii="Wingdings" w:hAnsi="Wingdings"/>
    </w:rPr>
  </w:style>
  <w:style w:type="character" w:customStyle="1" w:styleId="WW8Num99z0">
    <w:name w:val="WW8Num99z0"/>
    <w:rsid w:val="00CC11BA"/>
    <w:rPr>
      <w:rFonts w:ascii="Symbol" w:hAnsi="Symbol"/>
    </w:rPr>
  </w:style>
  <w:style w:type="character" w:customStyle="1" w:styleId="WW8Num99z1">
    <w:name w:val="WW8Num99z1"/>
    <w:rsid w:val="00CC11BA"/>
    <w:rPr>
      <w:rFonts w:ascii="Courier New" w:hAnsi="Courier New" w:cs="Courier New"/>
    </w:rPr>
  </w:style>
  <w:style w:type="character" w:customStyle="1" w:styleId="WW8Num99z2">
    <w:name w:val="WW8Num99z2"/>
    <w:rsid w:val="00CC11BA"/>
    <w:rPr>
      <w:rFonts w:ascii="Wingdings" w:hAnsi="Wingdings"/>
    </w:rPr>
  </w:style>
  <w:style w:type="character" w:customStyle="1" w:styleId="WW8Num100z0">
    <w:name w:val="WW8Num100z0"/>
    <w:rsid w:val="00CC11BA"/>
    <w:rPr>
      <w:rFonts w:ascii="Times New Roman" w:hAnsi="Times New Roman"/>
    </w:rPr>
  </w:style>
  <w:style w:type="character" w:customStyle="1" w:styleId="WW8Num103z0">
    <w:name w:val="WW8Num103z0"/>
    <w:rsid w:val="00CC11BA"/>
    <w:rPr>
      <w:rFonts w:ascii="Times New Roman" w:hAnsi="Times New Roman"/>
    </w:rPr>
  </w:style>
  <w:style w:type="character" w:customStyle="1" w:styleId="WW8Num104z0">
    <w:name w:val="WW8Num104z0"/>
    <w:rsid w:val="00CC11BA"/>
    <w:rPr>
      <w:rFonts w:ascii="Symbol" w:hAnsi="Symbol"/>
    </w:rPr>
  </w:style>
  <w:style w:type="character" w:customStyle="1" w:styleId="WW8Num104z1">
    <w:name w:val="WW8Num104z1"/>
    <w:rsid w:val="00CC11BA"/>
    <w:rPr>
      <w:rFonts w:ascii="Courier New" w:hAnsi="Courier New" w:cs="Courier New"/>
    </w:rPr>
  </w:style>
  <w:style w:type="character" w:customStyle="1" w:styleId="WW8Num104z2">
    <w:name w:val="WW8Num104z2"/>
    <w:rsid w:val="00CC11BA"/>
    <w:rPr>
      <w:rFonts w:ascii="Wingdings" w:hAnsi="Wingdings"/>
    </w:rPr>
  </w:style>
  <w:style w:type="character" w:customStyle="1" w:styleId="WW8Num105z0">
    <w:name w:val="WW8Num105z0"/>
    <w:rsid w:val="00CC11BA"/>
    <w:rPr>
      <w:rFonts w:ascii="Times New Roman" w:hAnsi="Times New Roman"/>
      <w:b w:val="0"/>
      <w:i w:val="0"/>
      <w:sz w:val="24"/>
      <w:u w:val="none"/>
    </w:rPr>
  </w:style>
  <w:style w:type="character" w:customStyle="1" w:styleId="WW8NumSt88z0">
    <w:name w:val="WW8NumSt88z0"/>
    <w:rsid w:val="00CC11BA"/>
    <w:rPr>
      <w:rFonts w:ascii="Times New Roman" w:hAnsi="Times New Roman"/>
    </w:rPr>
  </w:style>
  <w:style w:type="character" w:customStyle="1" w:styleId="WW8NumSt91z0">
    <w:name w:val="WW8NumSt91z0"/>
    <w:rsid w:val="00CC11BA"/>
    <w:rPr>
      <w:rFonts w:ascii="Symbol" w:hAnsi="Symbol" w:cs="Symbol"/>
    </w:rPr>
  </w:style>
  <w:style w:type="character" w:customStyle="1" w:styleId="WW8NumSt95z0">
    <w:name w:val="WW8NumSt95z0"/>
    <w:rsid w:val="00CC11BA"/>
    <w:rPr>
      <w:rFonts w:ascii="StarBats" w:hAnsi="StarBats"/>
    </w:rPr>
  </w:style>
  <w:style w:type="character" w:customStyle="1" w:styleId="WW8NumSt96z0">
    <w:name w:val="WW8NumSt96z0"/>
    <w:rsid w:val="00CC11BA"/>
    <w:rPr>
      <w:rFonts w:ascii="Symbol" w:hAnsi="Symbol"/>
    </w:rPr>
  </w:style>
  <w:style w:type="character" w:customStyle="1" w:styleId="Domylnaczcionkaakapitu1">
    <w:name w:val="Domyślna czcionka akapitu1"/>
    <w:rsid w:val="00CC11BA"/>
  </w:style>
  <w:style w:type="character" w:styleId="Numerstrony">
    <w:name w:val="page number"/>
    <w:basedOn w:val="Domylnaczcionkaakapitu1"/>
    <w:rsid w:val="00CC11BA"/>
  </w:style>
  <w:style w:type="character" w:customStyle="1" w:styleId="Symbolewypunktowania">
    <w:name w:val="Symbole wypunktowania"/>
    <w:rsid w:val="00CC11B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C11BA"/>
  </w:style>
  <w:style w:type="paragraph" w:customStyle="1" w:styleId="Nagwek10">
    <w:name w:val="Nagłówek1"/>
    <w:basedOn w:val="Normalny"/>
    <w:next w:val="Tekstpodstawowy"/>
    <w:rsid w:val="00CC11BA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C11B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C11BA"/>
    <w:rPr>
      <w:rFonts w:ascii="Arial" w:eastAsia="Times New Roman" w:hAnsi="Arial" w:cs="Times New Roman"/>
      <w:sz w:val="20"/>
      <w:szCs w:val="20"/>
      <w:lang w:eastAsia="ar-SA"/>
    </w:rPr>
  </w:style>
  <w:style w:type="paragraph" w:styleId="Lista">
    <w:name w:val="List"/>
    <w:basedOn w:val="Tekstpodstawowy"/>
    <w:rsid w:val="00CC11BA"/>
    <w:rPr>
      <w:rFonts w:cs="Mangal"/>
    </w:rPr>
  </w:style>
  <w:style w:type="paragraph" w:customStyle="1" w:styleId="Podpis1">
    <w:name w:val="Podpis1"/>
    <w:basedOn w:val="Normalny"/>
    <w:rsid w:val="00CC11B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CC11BA"/>
    <w:pPr>
      <w:suppressLineNumbers/>
      <w:suppressAutoHyphens/>
      <w:spacing w:after="0" w:line="240" w:lineRule="auto"/>
    </w:pPr>
    <w:rPr>
      <w:rFonts w:ascii="Arial" w:eastAsia="Times New Roman" w:hAnsi="Arial" w:cs="Mangal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C11BA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C11BA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CC11B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CC11B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CC11BA"/>
    <w:pPr>
      <w:suppressAutoHyphens/>
      <w:spacing w:after="0" w:line="240" w:lineRule="auto"/>
      <w:ind w:firstLine="5529"/>
    </w:pPr>
    <w:rPr>
      <w:rFonts w:ascii="Arial" w:eastAsia="Times New Roman" w:hAnsi="Arial" w:cs="Times New Roman"/>
      <w:sz w:val="4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11BA"/>
    <w:rPr>
      <w:rFonts w:ascii="Arial" w:eastAsia="Times New Roman" w:hAnsi="Arial" w:cs="Times New Roman"/>
      <w:sz w:val="4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C11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FF"/>
      <w:szCs w:val="20"/>
      <w:lang w:eastAsia="ar-SA"/>
    </w:rPr>
  </w:style>
  <w:style w:type="paragraph" w:customStyle="1" w:styleId="Tekstpodstawowy31">
    <w:name w:val="Tekst podstawowy 31"/>
    <w:basedOn w:val="Normalny"/>
    <w:rsid w:val="00CC11BA"/>
    <w:pPr>
      <w:suppressAutoHyphens/>
      <w:spacing w:after="0" w:line="240" w:lineRule="auto"/>
      <w:ind w:right="-284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C11BA"/>
    <w:pPr>
      <w:suppressAutoHyphens/>
      <w:spacing w:after="0" w:line="324" w:lineRule="auto"/>
      <w:ind w:firstLine="567"/>
    </w:pPr>
    <w:rPr>
      <w:rFonts w:ascii="Arial" w:eastAsia="Times New Roman" w:hAnsi="Arial" w:cs="Times New Roman"/>
      <w:b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C11BA"/>
    <w:pPr>
      <w:suppressAutoHyphens/>
      <w:spacing w:after="0" w:line="240" w:lineRule="auto"/>
    </w:pPr>
    <w:rPr>
      <w:rFonts w:ascii="Arial" w:eastAsia="Times New Roman" w:hAnsi="Arial" w:cs="Times New Roman"/>
      <w:color w:val="FF0000"/>
      <w:szCs w:val="20"/>
      <w:lang w:eastAsia="ar-SA"/>
    </w:rPr>
  </w:style>
  <w:style w:type="paragraph" w:customStyle="1" w:styleId="WW-Zwykytekst">
    <w:name w:val="WW-Zwyk?y tekst"/>
    <w:basedOn w:val="Normalny"/>
    <w:rsid w:val="00CC11B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CC11BA"/>
    <w:pPr>
      <w:suppressAutoHyphens/>
      <w:overflowPunct w:val="0"/>
      <w:autoSpaceDE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Tekstpodstawowywcity2">
    <w:name w:val="WW-Tekst podstawowy wci?ty 2"/>
    <w:basedOn w:val="Normalny"/>
    <w:rsid w:val="00CC11BA"/>
    <w:pPr>
      <w:suppressAutoHyphens/>
      <w:overflowPunct w:val="0"/>
      <w:autoSpaceDE w:val="0"/>
      <w:spacing w:after="0" w:line="360" w:lineRule="auto"/>
      <w:ind w:firstLine="48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ramki">
    <w:name w:val="Zawartość ramki"/>
    <w:basedOn w:val="Tekstpodstawowy"/>
    <w:rsid w:val="00CC11BA"/>
  </w:style>
  <w:style w:type="paragraph" w:customStyle="1" w:styleId="WW-BodyText2">
    <w:name w:val="WW-Body Text 2"/>
    <w:basedOn w:val="Normalny"/>
    <w:rsid w:val="00CC11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Stylopisu">
    <w:name w:val="Styl opisu"/>
    <w:basedOn w:val="Normalny"/>
    <w:rsid w:val="00CC11BA"/>
    <w:pPr>
      <w:suppressAutoHyphens/>
      <w:spacing w:after="0"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CC11B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11B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1BA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1BA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C11BA"/>
    <w:pPr>
      <w:suppressAutoHyphens/>
      <w:spacing w:after="120" w:line="480" w:lineRule="auto"/>
      <w:ind w:left="283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11BA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aliases w:val=" Znak3"/>
    <w:basedOn w:val="Normalny"/>
    <w:link w:val="Tekstpodstawowywcity3Znak"/>
    <w:rsid w:val="00CC11B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aliases w:val=" Znak3 Znak"/>
    <w:basedOn w:val="Domylnaczcionkaakapitu"/>
    <w:link w:val="Tekstpodstawowywcity3"/>
    <w:rsid w:val="00CC11BA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CC1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11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CC11BA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62BB0"/>
    <w:pPr>
      <w:keepLines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color w:val="2E74B5" w:themeColor="accent1" w:themeShade="BF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4A4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4A47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84A47"/>
    <w:pPr>
      <w:spacing w:after="100"/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A84A47"/>
    <w:pPr>
      <w:spacing w:after="100"/>
      <w:ind w:left="720"/>
    </w:pPr>
  </w:style>
  <w:style w:type="character" w:styleId="Hipercze">
    <w:name w:val="Hyperlink"/>
    <w:basedOn w:val="Domylnaczcionkaakapitu"/>
    <w:uiPriority w:val="99"/>
    <w:unhideWhenUsed/>
    <w:rsid w:val="00A84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3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3663"/>
    <w:rPr>
      <w:rFonts w:ascii="Lato Light" w:hAnsi="Lato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3663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unhideWhenUsed/>
    <w:rsid w:val="00334F60"/>
    <w:pPr>
      <w:spacing w:after="100" w:line="276" w:lineRule="auto"/>
      <w:ind w:left="880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34F60"/>
    <w:pPr>
      <w:spacing w:after="100" w:line="276" w:lineRule="auto"/>
      <w:ind w:left="1100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34F60"/>
    <w:pPr>
      <w:spacing w:after="100" w:line="276" w:lineRule="auto"/>
      <w:ind w:left="1320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34F60"/>
    <w:pPr>
      <w:spacing w:after="100" w:line="276" w:lineRule="auto"/>
      <w:ind w:left="1540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34F60"/>
    <w:pPr>
      <w:spacing w:after="100" w:line="276" w:lineRule="auto"/>
      <w:ind w:left="1760"/>
    </w:pPr>
    <w:rPr>
      <w:rFonts w:asciiTheme="minorHAnsi" w:eastAsiaTheme="minorEastAsia" w:hAnsiTheme="minorHAnsi"/>
      <w:sz w:val="22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E07221"/>
    <w:rPr>
      <w:color w:val="2B579A"/>
      <w:shd w:val="clear" w:color="auto" w:fill="E6E6E6"/>
    </w:rPr>
  </w:style>
  <w:style w:type="character" w:customStyle="1" w:styleId="Wzmianka2">
    <w:name w:val="Wzmianka2"/>
    <w:basedOn w:val="Domylnaczcionkaakapitu"/>
    <w:uiPriority w:val="99"/>
    <w:semiHidden/>
    <w:unhideWhenUsed/>
    <w:rsid w:val="00BB59B0"/>
    <w:rPr>
      <w:color w:val="2B579A"/>
      <w:shd w:val="clear" w:color="auto" w:fill="E6E6E6"/>
    </w:rPr>
  </w:style>
  <w:style w:type="paragraph" w:styleId="Legenda">
    <w:name w:val="caption"/>
    <w:basedOn w:val="Normalny"/>
    <w:next w:val="Normalny"/>
    <w:uiPriority w:val="35"/>
    <w:unhideWhenUsed/>
    <w:qFormat/>
    <w:rsid w:val="007609C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andardowy1">
    <w:name w:val="Standardowy1"/>
    <w:rsid w:val="004D4ED1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7E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7E23"/>
    <w:rPr>
      <w:rFonts w:ascii="Lato Light" w:hAnsi="Lato Light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17F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17F48"/>
    <w:rPr>
      <w:rFonts w:ascii="Lato Light" w:hAnsi="Lato Light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63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98036F3DE2D436FA6C576C6EA5597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F9278-D98E-4ADB-99D8-85CF23338533}"/>
      </w:docPartPr>
      <w:docPartBody>
        <w:p w:rsidR="00ED38CF" w:rsidRDefault="00B835F1" w:rsidP="00B835F1">
          <w:pPr>
            <w:pStyle w:val="D98036F3DE2D436FA6C576C6EA559790"/>
          </w:pPr>
          <w:r w:rsidRPr="009A6EB0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tarBats">
    <w:charset w:val="02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 Light">
    <w:altName w:val="Calibri Light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B835F1"/>
    <w:rsid w:val="00015C26"/>
    <w:rsid w:val="0003032C"/>
    <w:rsid w:val="00034462"/>
    <w:rsid w:val="000430A9"/>
    <w:rsid w:val="000A14CA"/>
    <w:rsid w:val="000C72FE"/>
    <w:rsid w:val="000E060C"/>
    <w:rsid w:val="00116F6A"/>
    <w:rsid w:val="001606A7"/>
    <w:rsid w:val="001856F4"/>
    <w:rsid w:val="00192197"/>
    <w:rsid w:val="00192404"/>
    <w:rsid w:val="001B2379"/>
    <w:rsid w:val="001B2C96"/>
    <w:rsid w:val="001F225D"/>
    <w:rsid w:val="00280B45"/>
    <w:rsid w:val="00287FE0"/>
    <w:rsid w:val="002970E7"/>
    <w:rsid w:val="002B1868"/>
    <w:rsid w:val="002B4ABB"/>
    <w:rsid w:val="002C43A3"/>
    <w:rsid w:val="002D4152"/>
    <w:rsid w:val="002D75ED"/>
    <w:rsid w:val="002E47F5"/>
    <w:rsid w:val="002F24C1"/>
    <w:rsid w:val="002F7164"/>
    <w:rsid w:val="003313D6"/>
    <w:rsid w:val="003340B0"/>
    <w:rsid w:val="003501B9"/>
    <w:rsid w:val="00356430"/>
    <w:rsid w:val="003609AC"/>
    <w:rsid w:val="00366E50"/>
    <w:rsid w:val="00375001"/>
    <w:rsid w:val="003970BC"/>
    <w:rsid w:val="003B0D6E"/>
    <w:rsid w:val="003B66D4"/>
    <w:rsid w:val="004403B8"/>
    <w:rsid w:val="00460DE9"/>
    <w:rsid w:val="00467EF9"/>
    <w:rsid w:val="00482DA6"/>
    <w:rsid w:val="00497764"/>
    <w:rsid w:val="004A43AF"/>
    <w:rsid w:val="004A47E0"/>
    <w:rsid w:val="004D0A70"/>
    <w:rsid w:val="004F2543"/>
    <w:rsid w:val="0050520D"/>
    <w:rsid w:val="0053442A"/>
    <w:rsid w:val="005645BA"/>
    <w:rsid w:val="00585401"/>
    <w:rsid w:val="005A0DC4"/>
    <w:rsid w:val="005A5EB2"/>
    <w:rsid w:val="005C162D"/>
    <w:rsid w:val="005E347D"/>
    <w:rsid w:val="005F2FA6"/>
    <w:rsid w:val="00602362"/>
    <w:rsid w:val="00611466"/>
    <w:rsid w:val="00637B26"/>
    <w:rsid w:val="00644A1B"/>
    <w:rsid w:val="006C147F"/>
    <w:rsid w:val="00712D0F"/>
    <w:rsid w:val="00720F27"/>
    <w:rsid w:val="00723061"/>
    <w:rsid w:val="00790971"/>
    <w:rsid w:val="00795D70"/>
    <w:rsid w:val="008203D5"/>
    <w:rsid w:val="0083541E"/>
    <w:rsid w:val="00844897"/>
    <w:rsid w:val="00863A25"/>
    <w:rsid w:val="00866BC0"/>
    <w:rsid w:val="0087494E"/>
    <w:rsid w:val="00875963"/>
    <w:rsid w:val="00891241"/>
    <w:rsid w:val="008C1741"/>
    <w:rsid w:val="008E06E9"/>
    <w:rsid w:val="008E0D25"/>
    <w:rsid w:val="00905A69"/>
    <w:rsid w:val="0096392E"/>
    <w:rsid w:val="0096593B"/>
    <w:rsid w:val="009939E6"/>
    <w:rsid w:val="009C56FF"/>
    <w:rsid w:val="009E4FB6"/>
    <w:rsid w:val="009E6FB7"/>
    <w:rsid w:val="00A15E9E"/>
    <w:rsid w:val="00A46879"/>
    <w:rsid w:val="00A566C7"/>
    <w:rsid w:val="00A8314B"/>
    <w:rsid w:val="00A94BEB"/>
    <w:rsid w:val="00AF0F71"/>
    <w:rsid w:val="00B14328"/>
    <w:rsid w:val="00B52C3E"/>
    <w:rsid w:val="00B835F1"/>
    <w:rsid w:val="00BA1A54"/>
    <w:rsid w:val="00BC18DF"/>
    <w:rsid w:val="00BC28FF"/>
    <w:rsid w:val="00C010C7"/>
    <w:rsid w:val="00C42F53"/>
    <w:rsid w:val="00C7755B"/>
    <w:rsid w:val="00CE14EB"/>
    <w:rsid w:val="00D2568E"/>
    <w:rsid w:val="00D27B6E"/>
    <w:rsid w:val="00D877EC"/>
    <w:rsid w:val="00DD42BE"/>
    <w:rsid w:val="00DD79BB"/>
    <w:rsid w:val="00DE22AF"/>
    <w:rsid w:val="00DE7997"/>
    <w:rsid w:val="00E16BBB"/>
    <w:rsid w:val="00E20DB5"/>
    <w:rsid w:val="00E50E27"/>
    <w:rsid w:val="00E5735D"/>
    <w:rsid w:val="00E71474"/>
    <w:rsid w:val="00E74F29"/>
    <w:rsid w:val="00ED38CF"/>
    <w:rsid w:val="00F02173"/>
    <w:rsid w:val="00F04193"/>
    <w:rsid w:val="00F14F9B"/>
    <w:rsid w:val="00F2024E"/>
    <w:rsid w:val="00F20BDF"/>
    <w:rsid w:val="00F3238E"/>
    <w:rsid w:val="00F47D1B"/>
    <w:rsid w:val="00F83F4D"/>
    <w:rsid w:val="00F87DB2"/>
    <w:rsid w:val="00FC628C"/>
    <w:rsid w:val="00FD6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8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03D5"/>
    <w:rPr>
      <w:color w:val="808080"/>
    </w:rPr>
  </w:style>
  <w:style w:type="paragraph" w:customStyle="1" w:styleId="D98036F3DE2D436FA6C576C6EA559790">
    <w:name w:val="D98036F3DE2D436FA6C576C6EA559790"/>
    <w:rsid w:val="00B835F1"/>
  </w:style>
  <w:style w:type="paragraph" w:customStyle="1" w:styleId="7E92AB80A7934B74A5C6C63D6BE88C85">
    <w:name w:val="7E92AB80A7934B74A5C6C63D6BE88C85"/>
    <w:rsid w:val="00B835F1"/>
  </w:style>
  <w:style w:type="paragraph" w:customStyle="1" w:styleId="5D14191E43E04739A512D16136263F59">
    <w:name w:val="5D14191E43E04739A512D16136263F59"/>
    <w:rsid w:val="00B835F1"/>
  </w:style>
  <w:style w:type="paragraph" w:customStyle="1" w:styleId="4931336ADAD74F09B5BD2C7BB240E65F">
    <w:name w:val="4931336ADAD74F09B5BD2C7BB240E65F"/>
    <w:rsid w:val="008203D5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82EC2-EF28-4C09-8843-7E608FED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Paweł Kulczycki</cp:lastModifiedBy>
  <cp:revision>4</cp:revision>
  <cp:lastPrinted>2018-07-03T21:06:00Z</cp:lastPrinted>
  <dcterms:created xsi:type="dcterms:W3CDTF">2018-08-16T11:58:00Z</dcterms:created>
  <dcterms:modified xsi:type="dcterms:W3CDTF">2018-08-16T13:42:00Z</dcterms:modified>
</cp:coreProperties>
</file>